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2C329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050296B" w14:textId="77777777">
        <w:trPr>
          <w:trHeight w:val="1132"/>
        </w:trPr>
        <w:tc>
          <w:tcPr>
            <w:tcW w:w="10434" w:type="dxa"/>
          </w:tcPr>
          <w:p w14:paraId="6E9D3426" w14:textId="77777777" w:rsidR="008156EF" w:rsidRDefault="008156EF" w:rsidP="008156EF">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4011664F" wp14:editId="768EB35F">
                  <wp:extent cx="1823720" cy="462280"/>
                  <wp:effectExtent l="19050" t="0" r="5080" b="0"/>
                  <wp:docPr id="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1FE69496" w14:textId="77777777" w:rsidR="008156EF" w:rsidRDefault="008156EF" w:rsidP="008156EF">
            <w:pPr>
              <w:pStyle w:val="En-tte"/>
              <w:jc w:val="center"/>
              <w:rPr>
                <w:color w:val="17365D"/>
                <w:sz w:val="16"/>
                <w:szCs w:val="16"/>
              </w:rPr>
            </w:pPr>
            <w:r>
              <w:rPr>
                <w:color w:val="17365D"/>
                <w:sz w:val="16"/>
                <w:szCs w:val="16"/>
              </w:rPr>
              <w:t xml:space="preserve">Maison des Entreprises  </w:t>
            </w:r>
          </w:p>
          <w:p w14:paraId="6BDEFEDA" w14:textId="77777777" w:rsidR="008156EF" w:rsidRPr="003950D0" w:rsidRDefault="008156EF" w:rsidP="008156EF">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64E3F285" w14:textId="77777777" w:rsidR="008156EF" w:rsidRDefault="008156EF" w:rsidP="008156EF">
            <w:pPr>
              <w:pStyle w:val="En-tte"/>
              <w:jc w:val="center"/>
              <w:rPr>
                <w:color w:val="17365D"/>
                <w:sz w:val="16"/>
                <w:szCs w:val="16"/>
              </w:rPr>
            </w:pPr>
            <w:r w:rsidRPr="003950D0">
              <w:rPr>
                <w:color w:val="17365D"/>
                <w:sz w:val="16"/>
                <w:szCs w:val="16"/>
              </w:rPr>
              <w:t>97321 CAYENNE Cedex</w:t>
            </w:r>
          </w:p>
          <w:p w14:paraId="17DBC5F0" w14:textId="77777777" w:rsidR="00541CA3" w:rsidRDefault="00541CA3" w:rsidP="00844DAA">
            <w:pPr>
              <w:pStyle w:val="Pieddepage"/>
              <w:tabs>
                <w:tab w:val="clear" w:pos="4536"/>
                <w:tab w:val="clear" w:pos="9072"/>
                <w:tab w:val="left" w:pos="851"/>
              </w:tabs>
              <w:jc w:val="center"/>
              <w:rPr>
                <w:rFonts w:ascii="Arial" w:hAnsi="Arial" w:cs="Arial"/>
                <w:b/>
                <w:sz w:val="18"/>
                <w:szCs w:val="18"/>
              </w:rPr>
            </w:pPr>
          </w:p>
          <w:p w14:paraId="6545580F" w14:textId="77777777" w:rsidR="009B1CD0" w:rsidRDefault="009B1CD0" w:rsidP="00844DAA">
            <w:pPr>
              <w:pStyle w:val="Pieddepage"/>
              <w:tabs>
                <w:tab w:val="clear" w:pos="4536"/>
                <w:tab w:val="clear" w:pos="9072"/>
                <w:tab w:val="left" w:pos="851"/>
              </w:tabs>
              <w:jc w:val="center"/>
            </w:pPr>
          </w:p>
        </w:tc>
      </w:tr>
    </w:tbl>
    <w:p w14:paraId="0E51ABE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F203620" w14:textId="77777777">
        <w:tc>
          <w:tcPr>
            <w:tcW w:w="9002" w:type="dxa"/>
            <w:shd w:val="clear" w:color="auto" w:fill="66CCFF"/>
          </w:tcPr>
          <w:p w14:paraId="6E3CF2C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33A435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D361714" w14:textId="77777777" w:rsidR="009B1CD0" w:rsidRDefault="00E47798" w:rsidP="0083205E">
            <w:pPr>
              <w:pStyle w:val="Titre8"/>
              <w:tabs>
                <w:tab w:val="left" w:pos="851"/>
                <w:tab w:val="right" w:pos="9639"/>
              </w:tabs>
              <w:spacing w:before="120" w:after="120"/>
            </w:pPr>
            <w:r>
              <w:rPr>
                <w:caps/>
                <w:sz w:val="28"/>
                <w:szCs w:val="28"/>
              </w:rPr>
              <w:t>ATTRI1</w:t>
            </w:r>
          </w:p>
        </w:tc>
      </w:tr>
    </w:tbl>
    <w:p w14:paraId="11C95DFE" w14:textId="77777777" w:rsidR="009B1CD0" w:rsidRDefault="009B1CD0" w:rsidP="006C4338">
      <w:pPr>
        <w:tabs>
          <w:tab w:val="left" w:pos="851"/>
        </w:tabs>
      </w:pPr>
    </w:p>
    <w:p w14:paraId="75279031"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9D3AD7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18B2D69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FDF64A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8262A6C"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B364873"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6F0B9E" w14:textId="77777777">
        <w:tc>
          <w:tcPr>
            <w:tcW w:w="10277" w:type="dxa"/>
            <w:shd w:val="clear" w:color="auto" w:fill="66CCFF"/>
          </w:tcPr>
          <w:p w14:paraId="7C864E1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A1D9407" w14:textId="77777777" w:rsidR="009B1CD0" w:rsidRDefault="009B1CD0" w:rsidP="006C4338">
      <w:pPr>
        <w:tabs>
          <w:tab w:val="left" w:pos="426"/>
          <w:tab w:val="left" w:pos="851"/>
        </w:tabs>
        <w:jc w:val="both"/>
      </w:pPr>
    </w:p>
    <w:p w14:paraId="2BC48C0A"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2E3D17A7"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8C12819" w14:textId="77777777" w:rsidR="00AF3829" w:rsidRDefault="00AF3829" w:rsidP="00AF3829">
      <w:pPr>
        <w:rPr>
          <w:rFonts w:ascii="Arial" w:hAnsi="Arial" w:cs="Arial"/>
          <w:b/>
          <w:sz w:val="24"/>
          <w:szCs w:val="24"/>
          <w:u w:val="single"/>
        </w:rPr>
      </w:pPr>
    </w:p>
    <w:p w14:paraId="252C3D65" w14:textId="77777777" w:rsidR="00AF3829" w:rsidRDefault="00D65A51" w:rsidP="00AF3829">
      <w:pPr>
        <w:rPr>
          <w:rFonts w:ascii="Arial" w:hAnsi="Arial" w:cs="Arial"/>
          <w:b/>
          <w:sz w:val="24"/>
          <w:szCs w:val="24"/>
          <w:u w:val="single"/>
        </w:rPr>
      </w:pPr>
      <w:r>
        <w:rPr>
          <w:rFonts w:ascii="Arial" w:hAnsi="Arial" w:cs="Arial"/>
          <w:b/>
          <w:sz w:val="24"/>
          <w:szCs w:val="24"/>
          <w:u w:val="single"/>
        </w:rPr>
        <w:t xml:space="preserve">LOT  </w:t>
      </w:r>
      <w:r w:rsidR="007C3ABC">
        <w:rPr>
          <w:rFonts w:ascii="Arial" w:hAnsi="Arial" w:cs="Arial"/>
          <w:b/>
          <w:sz w:val="24"/>
          <w:szCs w:val="24"/>
          <w:u w:val="single"/>
        </w:rPr>
        <w:t>0</w:t>
      </w:r>
      <w:r>
        <w:rPr>
          <w:rFonts w:ascii="Arial" w:hAnsi="Arial" w:cs="Arial"/>
          <w:b/>
          <w:sz w:val="24"/>
          <w:szCs w:val="24"/>
          <w:u w:val="single"/>
        </w:rPr>
        <w:t>2</w:t>
      </w:r>
      <w:r w:rsidR="00F6259D">
        <w:rPr>
          <w:rFonts w:ascii="Arial" w:hAnsi="Arial" w:cs="Arial"/>
          <w:b/>
          <w:sz w:val="24"/>
          <w:szCs w:val="24"/>
          <w:u w:val="single"/>
        </w:rPr>
        <w:t xml:space="preserve"> </w:t>
      </w:r>
      <w:r w:rsidR="00AF3829" w:rsidRPr="00D96294">
        <w:rPr>
          <w:rFonts w:ascii="Arial" w:hAnsi="Arial" w:cs="Arial"/>
          <w:b/>
          <w:sz w:val="24"/>
          <w:szCs w:val="24"/>
          <w:u w:val="single"/>
        </w:rPr>
        <w:t xml:space="preserve">: </w:t>
      </w:r>
      <w:r w:rsidR="00F6259D" w:rsidRPr="00F6259D">
        <w:rPr>
          <w:rFonts w:ascii="Arial" w:hAnsi="Arial" w:cs="Arial"/>
          <w:b/>
          <w:sz w:val="24"/>
          <w:szCs w:val="24"/>
          <w:u w:val="single"/>
        </w:rPr>
        <w:t>SYSTÈME DE SECURITE INCENDIE</w:t>
      </w:r>
    </w:p>
    <w:p w14:paraId="2D3C1E57" w14:textId="77777777" w:rsidR="00AF3829" w:rsidRPr="00806549" w:rsidRDefault="00AF3829" w:rsidP="00AF3829">
      <w:pPr>
        <w:rPr>
          <w:rFonts w:ascii="Arial" w:hAnsi="Arial" w:cs="Arial"/>
          <w:b/>
          <w:color w:val="800000"/>
          <w:sz w:val="24"/>
          <w:szCs w:val="24"/>
        </w:rPr>
      </w:pPr>
    </w:p>
    <w:p w14:paraId="7664B07E" w14:textId="77777777" w:rsidR="007C3ABC" w:rsidRDefault="007C3ABC" w:rsidP="007C3ABC">
      <w:pPr>
        <w:rPr>
          <w:rFonts w:ascii="Arial" w:hAnsi="Arial" w:cs="Arial"/>
          <w:b/>
          <w:color w:val="800000"/>
          <w:sz w:val="40"/>
          <w:szCs w:val="40"/>
        </w:rPr>
      </w:pPr>
      <w:r>
        <w:rPr>
          <w:rFonts w:cs="Arial" w:hint="cs"/>
          <w:b/>
          <w:sz w:val="28"/>
          <w:highlight w:val="lightGray"/>
        </w:rPr>
        <w:t>Prestations de Maintenance techniques des installations</w:t>
      </w:r>
      <w:r>
        <w:rPr>
          <w:rFonts w:cs="Arial"/>
          <w:b/>
          <w:sz w:val="28"/>
          <w:highlight w:val="lightGray"/>
        </w:rPr>
        <w:t>-</w:t>
      </w:r>
      <w:r>
        <w:rPr>
          <w:rFonts w:cs="Arial" w:hint="cs"/>
          <w:b/>
          <w:sz w:val="28"/>
          <w:highlight w:val="lightGray"/>
        </w:rPr>
        <w:t>Sites CCI GUYANE.</w:t>
      </w:r>
    </w:p>
    <w:p w14:paraId="0FD3B728" w14:textId="77777777" w:rsidR="00AF3829" w:rsidRDefault="00AF3829" w:rsidP="00AF3829">
      <w:pPr>
        <w:tabs>
          <w:tab w:val="center" w:pos="4678"/>
          <w:tab w:val="right" w:pos="9214"/>
        </w:tabs>
        <w:rPr>
          <w:rFonts w:ascii="Arial" w:hAnsi="Arial" w:cs="Arial"/>
          <w:b/>
        </w:rPr>
      </w:pPr>
    </w:p>
    <w:p w14:paraId="3CCF06E9" w14:textId="77777777" w:rsidR="009E583E" w:rsidRPr="00AF3829" w:rsidRDefault="009E583E" w:rsidP="009E583E">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Pr>
          <w:rFonts w:ascii="Arial" w:hAnsi="Arial" w:cs="Arial"/>
          <w:color w:val="000000" w:themeColor="text1"/>
          <w:sz w:val="28"/>
          <w:szCs w:val="28"/>
        </w:rPr>
        <w:t>03</w:t>
      </w:r>
      <w:r w:rsidRPr="00AF3829">
        <w:rPr>
          <w:rFonts w:ascii="Arial" w:hAnsi="Arial" w:cs="Arial"/>
          <w:color w:val="000000" w:themeColor="text1"/>
          <w:sz w:val="28"/>
          <w:szCs w:val="28"/>
        </w:rPr>
        <w:t>/</w:t>
      </w:r>
      <w:r>
        <w:rPr>
          <w:rFonts w:ascii="Arial" w:hAnsi="Arial" w:cs="Arial"/>
          <w:color w:val="000000" w:themeColor="text1"/>
          <w:sz w:val="28"/>
          <w:szCs w:val="28"/>
        </w:rPr>
        <w:t>26</w:t>
      </w:r>
      <w:r w:rsidRPr="00AF3829">
        <w:rPr>
          <w:rFonts w:ascii="Albertus Extra Bold (W1)" w:hAnsi="Albertus Extra Bold (W1)"/>
          <w:color w:val="0000FF"/>
          <w:sz w:val="28"/>
          <w:szCs w:val="28"/>
        </w:rPr>
        <w:t xml:space="preserve">  </w:t>
      </w:r>
    </w:p>
    <w:p w14:paraId="7A3AC72C"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3BF7E6C9"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05D73F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C37183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38A79F29" w14:textId="12A05F6C" w:rsidR="009B1CD0" w:rsidRDefault="0012125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r>
      <w:r w:rsidR="00D65A51">
        <w:t>À</w:t>
      </w:r>
      <w:r w:rsidR="009B1CD0">
        <w:t xml:space="preserve"> l’ensemble du marché ou de l’accord-cadre </w:t>
      </w:r>
      <w:r w:rsidR="009B1CD0">
        <w:rPr>
          <w:i/>
          <w:iCs/>
          <w:sz w:val="18"/>
          <w:szCs w:val="18"/>
        </w:rPr>
        <w:t xml:space="preserve">(en cas de </w:t>
      </w:r>
      <w:r w:rsidR="00AA46B8">
        <w:rPr>
          <w:i/>
          <w:iCs/>
          <w:sz w:val="18"/>
          <w:szCs w:val="18"/>
        </w:rPr>
        <w:t>non-allotissement</w:t>
      </w:r>
      <w:r w:rsidR="009B1CD0">
        <w:rPr>
          <w:i/>
          <w:iCs/>
          <w:sz w:val="18"/>
          <w:szCs w:val="18"/>
        </w:rPr>
        <w:t>)</w:t>
      </w:r>
      <w:r w:rsidR="00B87564">
        <w:rPr>
          <w:i/>
          <w:iCs/>
          <w:sz w:val="18"/>
          <w:szCs w:val="18"/>
        </w:rPr>
        <w:t> </w:t>
      </w:r>
      <w:r w:rsidR="00B87564">
        <w:rPr>
          <w:iCs/>
        </w:rPr>
        <w:t>;</w:t>
      </w:r>
    </w:p>
    <w:p w14:paraId="1191CACE" w14:textId="77777777" w:rsidR="009B1CD0" w:rsidRDefault="009B1CD0" w:rsidP="009B45B9">
      <w:pPr>
        <w:tabs>
          <w:tab w:val="left" w:pos="426"/>
          <w:tab w:val="left" w:pos="851"/>
        </w:tabs>
        <w:jc w:val="both"/>
        <w:rPr>
          <w:rFonts w:ascii="Arial" w:hAnsi="Arial" w:cs="Arial"/>
        </w:rPr>
      </w:pPr>
    </w:p>
    <w:p w14:paraId="211DEB53" w14:textId="77777777" w:rsidR="00B87564" w:rsidRDefault="0012125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D65A51">
        <w:rPr>
          <w:rFonts w:ascii="Arial" w:hAnsi="Arial" w:cs="Arial"/>
        </w:rPr>
        <w:t>Au</w:t>
      </w:r>
      <w:r w:rsidR="00B87564">
        <w:rPr>
          <w:rFonts w:ascii="Arial" w:hAnsi="Arial" w:cs="Arial"/>
        </w:rPr>
        <w:t xml:space="preserve">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13D98242"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A66CCCF" w14:textId="77777777" w:rsidR="009B1CD0" w:rsidRDefault="009B1CD0" w:rsidP="009B45B9">
      <w:pPr>
        <w:pStyle w:val="fcasegauche"/>
        <w:tabs>
          <w:tab w:val="left" w:pos="851"/>
        </w:tabs>
        <w:spacing w:after="0"/>
        <w:rPr>
          <w:rFonts w:ascii="Arial" w:hAnsi="Arial" w:cs="Arial"/>
        </w:rPr>
      </w:pPr>
    </w:p>
    <w:p w14:paraId="74CBE8D4" w14:textId="77777777" w:rsidR="00B87564" w:rsidRDefault="00121255"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4DAFFFBB"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r w:rsidR="00D65A51">
        <w:rPr>
          <w:rFonts w:ascii="Arial" w:hAnsi="Arial" w:cs="Arial"/>
          <w:i/>
          <w:iCs/>
          <w:sz w:val="18"/>
          <w:szCs w:val="18"/>
        </w:rPr>
        <w:t>L’acheteur</w:t>
      </w:r>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73F2865E" w14:textId="77777777" w:rsidR="009B1CD0" w:rsidRDefault="009B1CD0" w:rsidP="009B45B9">
      <w:pPr>
        <w:pStyle w:val="fcasegauche"/>
        <w:tabs>
          <w:tab w:val="left" w:pos="1418"/>
        </w:tabs>
        <w:spacing w:after="0"/>
        <w:rPr>
          <w:rFonts w:ascii="Arial" w:hAnsi="Arial" w:cs="Arial"/>
        </w:rPr>
      </w:pPr>
    </w:p>
    <w:p w14:paraId="3A19B165"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06B7433E" w14:textId="77777777" w:rsidR="009B1CD0" w:rsidRDefault="0012125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2172B2">
        <w:instrText xml:space="preserve"> FORMCHECKBOX </w:instrText>
      </w:r>
      <w:r>
        <w:fldChar w:fldCharType="separate"/>
      </w:r>
      <w:r>
        <w:fldChar w:fldCharType="end"/>
      </w:r>
      <w:r w:rsidR="009B1CD0">
        <w:rPr>
          <w:rFonts w:ascii="Arial" w:hAnsi="Arial" w:cs="Arial"/>
        </w:rPr>
        <w:tab/>
      </w:r>
      <w:r w:rsidR="00D65A51">
        <w:rPr>
          <w:rFonts w:ascii="Arial" w:hAnsi="Arial" w:cs="Arial"/>
        </w:rPr>
        <w:t>À</w:t>
      </w:r>
      <w:r w:rsidR="009B1CD0">
        <w:rPr>
          <w:rFonts w:ascii="Arial" w:hAnsi="Arial" w:cs="Arial"/>
        </w:rPr>
        <w:t xml:space="preserve"> l’offre de base.</w:t>
      </w:r>
    </w:p>
    <w:p w14:paraId="3F9B42F1" w14:textId="77777777" w:rsidR="009B1CD0" w:rsidRDefault="009B1CD0" w:rsidP="005846FB">
      <w:pPr>
        <w:pStyle w:val="fcasegauche"/>
        <w:tabs>
          <w:tab w:val="left" w:pos="851"/>
        </w:tabs>
        <w:spacing w:after="0"/>
        <w:rPr>
          <w:rFonts w:ascii="Arial" w:hAnsi="Arial" w:cs="Arial"/>
        </w:rPr>
      </w:pPr>
    </w:p>
    <w:p w14:paraId="4263F1D7" w14:textId="77777777" w:rsidR="009B1CD0" w:rsidRDefault="0012125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D65A51">
        <w:rPr>
          <w:rFonts w:ascii="Arial" w:hAnsi="Arial" w:cs="Arial"/>
        </w:rPr>
        <w:t>À</w:t>
      </w:r>
      <w:r w:rsidR="009B1CD0">
        <w:rPr>
          <w:rFonts w:ascii="Arial" w:hAnsi="Arial" w:cs="Arial"/>
        </w:rPr>
        <w:t xml:space="preserve"> la variante suivante : </w:t>
      </w:r>
    </w:p>
    <w:p w14:paraId="0F419A3A" w14:textId="77777777" w:rsidR="009B1CD0" w:rsidRDefault="009B1CD0" w:rsidP="005846FB">
      <w:pPr>
        <w:pStyle w:val="fcasegauche"/>
        <w:tabs>
          <w:tab w:val="left" w:pos="851"/>
        </w:tabs>
        <w:spacing w:after="0"/>
        <w:rPr>
          <w:rFonts w:ascii="Arial" w:hAnsi="Arial" w:cs="Arial"/>
        </w:rPr>
      </w:pPr>
    </w:p>
    <w:p w14:paraId="62C663BB" w14:textId="77777777" w:rsidR="009B1CD0" w:rsidRDefault="009B1CD0" w:rsidP="005846FB">
      <w:pPr>
        <w:pStyle w:val="fcasegauche"/>
        <w:tabs>
          <w:tab w:val="left" w:pos="851"/>
        </w:tabs>
        <w:spacing w:after="0"/>
        <w:rPr>
          <w:rFonts w:ascii="Arial" w:hAnsi="Arial" w:cs="Arial"/>
        </w:rPr>
      </w:pPr>
    </w:p>
    <w:p w14:paraId="6FECF3C4"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1857018" w14:textId="77777777">
        <w:tc>
          <w:tcPr>
            <w:tcW w:w="10277" w:type="dxa"/>
            <w:shd w:val="clear" w:color="auto" w:fill="66CCFF"/>
          </w:tcPr>
          <w:p w14:paraId="7050A98D"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72A3BE2" w14:textId="77777777" w:rsidR="009B1CD0" w:rsidRDefault="009B1CD0" w:rsidP="006C4338">
      <w:pPr>
        <w:tabs>
          <w:tab w:val="left" w:pos="851"/>
        </w:tabs>
      </w:pPr>
    </w:p>
    <w:p w14:paraId="0A482DEA"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0E16113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F9E84ED" w14:textId="77777777" w:rsidR="009B1CD0" w:rsidRDefault="009B1CD0" w:rsidP="005846FB">
      <w:pPr>
        <w:tabs>
          <w:tab w:val="left" w:pos="851"/>
        </w:tabs>
        <w:rPr>
          <w:rFonts w:ascii="Arial" w:hAnsi="Arial" w:cs="Arial"/>
        </w:rPr>
      </w:pPr>
    </w:p>
    <w:p w14:paraId="7F5E692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3F54DD7" w14:textId="6899A745" w:rsidR="00093AB7" w:rsidRPr="00CD185D" w:rsidRDefault="00093AB7" w:rsidP="00093AB7">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14E24">
        <w:rPr>
          <w:lang w:val="en-US"/>
        </w:rPr>
        <w:instrText xml:space="preserve"> FORMCHECKBOX </w:instrText>
      </w:r>
      <w:r>
        <w:fldChar w:fldCharType="separate"/>
      </w:r>
      <w:r>
        <w:fldChar w:fldCharType="end"/>
      </w:r>
      <w:r>
        <w:rPr>
          <w:rFonts w:ascii="Arial" w:hAnsi="Arial" w:cs="Arial"/>
          <w:lang w:val="en-GB"/>
        </w:rPr>
        <w:t xml:space="preserve"> CCTP…………………………………………………………………………………………..</w:t>
      </w:r>
    </w:p>
    <w:p w14:paraId="54B82C5D" w14:textId="77777777" w:rsidR="00093AB7" w:rsidRPr="00CD185D" w:rsidRDefault="00093AB7" w:rsidP="00093AB7">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CCAG: ……………………………………………………………………………………………</w:t>
      </w:r>
    </w:p>
    <w:p w14:paraId="388ABDE8" w14:textId="7EC03829" w:rsidR="00093AB7" w:rsidRPr="00093AB7" w:rsidRDefault="00093AB7" w:rsidP="00093AB7">
      <w:pPr>
        <w:tabs>
          <w:tab w:val="left" w:pos="851"/>
        </w:tabs>
        <w:spacing w:before="120"/>
        <w:ind w:left="1135" w:hanging="284"/>
        <w:jc w:val="both"/>
        <w:rPr>
          <w:rFonts w:ascii="Arial" w:hAnsi="Arial" w:cs="Arial"/>
          <w:lang w:val="en-US"/>
        </w:rPr>
      </w:pPr>
      <w:r>
        <w:fldChar w:fldCharType="begin">
          <w:ffData>
            <w:name w:val=""/>
            <w:enabled/>
            <w:calcOnExit w:val="0"/>
            <w:checkBox>
              <w:size w:val="20"/>
              <w:default w:val="1"/>
            </w:checkBox>
          </w:ffData>
        </w:fldChar>
      </w:r>
      <w:r w:rsidRPr="00093AB7">
        <w:rPr>
          <w:lang w:val="en-US"/>
        </w:rPr>
        <w:instrText xml:space="preserve"> FORMCHECKBOX </w:instrText>
      </w:r>
      <w:r>
        <w:fldChar w:fldCharType="separate"/>
      </w:r>
      <w:r>
        <w:fldChar w:fldCharType="end"/>
      </w:r>
      <w:r w:rsidRPr="00093AB7">
        <w:rPr>
          <w:rFonts w:ascii="Arial" w:hAnsi="Arial" w:cs="Arial"/>
          <w:lang w:val="en-US"/>
        </w:rPr>
        <w:t xml:space="preserve"> CCAP…………………………………………………………………………………………..</w:t>
      </w:r>
    </w:p>
    <w:p w14:paraId="3DA44A1E" w14:textId="4BB6154B" w:rsidR="00093AB7" w:rsidRPr="005F6FB2" w:rsidRDefault="00093AB7" w:rsidP="00093AB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5F6FB2">
        <w:instrText xml:space="preserve"> FORMCHECKBOX </w:instrText>
      </w:r>
      <w:r>
        <w:fldChar w:fldCharType="separate"/>
      </w:r>
      <w:r>
        <w:fldChar w:fldCharType="end"/>
      </w:r>
      <w:r w:rsidRPr="005F6FB2">
        <w:rPr>
          <w:rFonts w:ascii="Arial" w:hAnsi="Arial" w:cs="Arial"/>
        </w:rPr>
        <w:t xml:space="preserve"> RC …………………………………………………………………………………………..</w:t>
      </w:r>
    </w:p>
    <w:p w14:paraId="62BC3CC2" w14:textId="07A2FCEC" w:rsidR="00093AB7" w:rsidRDefault="00093AB7" w:rsidP="00093AB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Autres : Cadre de mémoire </w:t>
      </w:r>
      <w:r w:rsidR="00137F98">
        <w:rPr>
          <w:rFonts w:ascii="Arial" w:hAnsi="Arial" w:cs="Arial"/>
        </w:rPr>
        <w:t>technique ;</w:t>
      </w:r>
      <w:r>
        <w:rPr>
          <w:rFonts w:ascii="Arial" w:hAnsi="Arial" w:cs="Arial"/>
        </w:rPr>
        <w:t xml:space="preserve"> Annexes n°1 ; 2 ; 3 ; 4………</w:t>
      </w:r>
    </w:p>
    <w:p w14:paraId="6A73D2D7" w14:textId="77777777" w:rsidR="009B1CD0" w:rsidRDefault="009B1CD0" w:rsidP="00710FD6">
      <w:pPr>
        <w:tabs>
          <w:tab w:val="left" w:pos="851"/>
        </w:tabs>
        <w:jc w:val="both"/>
        <w:rPr>
          <w:rFonts w:ascii="Arial" w:hAnsi="Arial" w:cs="Arial"/>
        </w:rPr>
      </w:pPr>
    </w:p>
    <w:p w14:paraId="786C5F5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70917EC3" w14:textId="77777777" w:rsidR="009B1CD0" w:rsidRDefault="009B1CD0" w:rsidP="0083205E">
      <w:pPr>
        <w:tabs>
          <w:tab w:val="left" w:pos="851"/>
        </w:tabs>
        <w:jc w:val="both"/>
        <w:rPr>
          <w:rFonts w:ascii="Arial" w:hAnsi="Arial" w:cs="Arial"/>
        </w:rPr>
      </w:pPr>
    </w:p>
    <w:p w14:paraId="18B9050A" w14:textId="77777777" w:rsidR="009B1CD0" w:rsidRDefault="0012125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0D031066" w14:textId="77777777" w:rsidR="009B1CD0" w:rsidRDefault="009B1CD0" w:rsidP="0083205E">
      <w:pPr>
        <w:tabs>
          <w:tab w:val="left" w:pos="851"/>
        </w:tabs>
        <w:jc w:val="both"/>
        <w:rPr>
          <w:rFonts w:ascii="Arial" w:hAnsi="Arial" w:cs="Arial"/>
        </w:rPr>
      </w:pPr>
    </w:p>
    <w:p w14:paraId="4998E2A2" w14:textId="77777777" w:rsidR="009B1CD0" w:rsidRDefault="0012125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D65A51">
        <w:rPr>
          <w:rFonts w:ascii="Arial" w:hAnsi="Arial" w:cs="Arial"/>
        </w:rPr>
        <w:t>S’engage</w:t>
      </w:r>
      <w:r w:rsidR="009B1CD0">
        <w:rPr>
          <w:rFonts w:ascii="Arial" w:hAnsi="Arial" w:cs="Arial"/>
        </w:rPr>
        <w:t>, sur la base de son offre et pour son propre compte ;</w:t>
      </w:r>
    </w:p>
    <w:p w14:paraId="093B48E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2699167" w14:textId="77777777" w:rsidR="009B1CD0" w:rsidRDefault="009B1CD0" w:rsidP="00CD46CC">
      <w:pPr>
        <w:tabs>
          <w:tab w:val="left" w:pos="851"/>
        </w:tabs>
        <w:jc w:val="both"/>
        <w:rPr>
          <w:rFonts w:ascii="Arial" w:hAnsi="Arial" w:cs="Arial"/>
        </w:rPr>
      </w:pPr>
    </w:p>
    <w:p w14:paraId="66FBE612" w14:textId="77777777" w:rsidR="009B1CD0" w:rsidRDefault="009B1CD0" w:rsidP="009B45B9">
      <w:pPr>
        <w:tabs>
          <w:tab w:val="left" w:pos="851"/>
        </w:tabs>
        <w:jc w:val="both"/>
        <w:rPr>
          <w:rFonts w:ascii="Arial" w:hAnsi="Arial" w:cs="Arial"/>
        </w:rPr>
      </w:pPr>
    </w:p>
    <w:p w14:paraId="68B62F95" w14:textId="77777777" w:rsidR="009B1CD0" w:rsidRDefault="009B1CD0" w:rsidP="009B45B9">
      <w:pPr>
        <w:tabs>
          <w:tab w:val="left" w:pos="851"/>
        </w:tabs>
        <w:jc w:val="both"/>
        <w:rPr>
          <w:rFonts w:ascii="Arial" w:hAnsi="Arial" w:cs="Arial"/>
        </w:rPr>
      </w:pPr>
    </w:p>
    <w:p w14:paraId="304C4850" w14:textId="77777777" w:rsidR="009B1CD0" w:rsidRDefault="0012125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D65A51">
        <w:rPr>
          <w:rFonts w:ascii="Arial" w:hAnsi="Arial" w:cs="Arial"/>
        </w:rPr>
        <w:t>Engage</w:t>
      </w:r>
      <w:r w:rsidR="009B1CD0">
        <w:rPr>
          <w:rFonts w:ascii="Arial" w:hAnsi="Arial" w:cs="Arial"/>
        </w:rPr>
        <w:t xml:space="preserve"> la société ……………………… sur la base de son offre ;</w:t>
      </w:r>
    </w:p>
    <w:p w14:paraId="797EEF1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A730E1" w14:textId="77777777" w:rsidR="009B1CD0" w:rsidRDefault="009B1CD0" w:rsidP="009B45B9">
      <w:pPr>
        <w:tabs>
          <w:tab w:val="left" w:pos="851"/>
        </w:tabs>
        <w:jc w:val="both"/>
        <w:rPr>
          <w:rFonts w:ascii="Arial" w:hAnsi="Arial" w:cs="Arial"/>
        </w:rPr>
      </w:pPr>
    </w:p>
    <w:p w14:paraId="4A0AF464" w14:textId="77777777" w:rsidR="009B1CD0" w:rsidRDefault="009B1CD0" w:rsidP="009B45B9">
      <w:pPr>
        <w:tabs>
          <w:tab w:val="left" w:pos="851"/>
        </w:tabs>
        <w:jc w:val="both"/>
        <w:rPr>
          <w:rFonts w:ascii="Arial" w:hAnsi="Arial" w:cs="Arial"/>
        </w:rPr>
      </w:pPr>
    </w:p>
    <w:p w14:paraId="214E7333" w14:textId="77777777" w:rsidR="009B1CD0" w:rsidRDefault="009B1CD0" w:rsidP="009B45B9">
      <w:pPr>
        <w:tabs>
          <w:tab w:val="left" w:pos="851"/>
        </w:tabs>
        <w:jc w:val="both"/>
        <w:rPr>
          <w:rFonts w:ascii="Arial" w:hAnsi="Arial" w:cs="Arial"/>
        </w:rPr>
      </w:pPr>
    </w:p>
    <w:p w14:paraId="59A64152" w14:textId="77777777" w:rsidR="009B1CD0" w:rsidRDefault="0012125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5A24BFC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EDF1395" w14:textId="77777777" w:rsidR="009B1CD0" w:rsidRDefault="009B1CD0" w:rsidP="009B45B9">
      <w:pPr>
        <w:pStyle w:val="fcase1ertab"/>
        <w:tabs>
          <w:tab w:val="left" w:pos="851"/>
        </w:tabs>
        <w:ind w:left="0" w:firstLine="0"/>
        <w:rPr>
          <w:rFonts w:ascii="Arial" w:hAnsi="Arial" w:cs="Arial"/>
        </w:rPr>
      </w:pPr>
    </w:p>
    <w:p w14:paraId="5EFF1B7C" w14:textId="77777777" w:rsidR="009B1CD0" w:rsidRDefault="009B1CD0" w:rsidP="009B45B9">
      <w:pPr>
        <w:pStyle w:val="fcase1ertab"/>
        <w:tabs>
          <w:tab w:val="left" w:pos="851"/>
        </w:tabs>
        <w:ind w:left="0" w:firstLine="0"/>
        <w:rPr>
          <w:rFonts w:ascii="Arial" w:hAnsi="Arial" w:cs="Arial"/>
        </w:rPr>
      </w:pPr>
    </w:p>
    <w:p w14:paraId="7BCE5483" w14:textId="77777777" w:rsidR="009B1CD0" w:rsidRDefault="009B1CD0" w:rsidP="009B45B9">
      <w:pPr>
        <w:pStyle w:val="fcase1ertab"/>
        <w:tabs>
          <w:tab w:val="left" w:pos="851"/>
        </w:tabs>
        <w:ind w:left="0" w:firstLine="0"/>
        <w:rPr>
          <w:rFonts w:ascii="Arial" w:hAnsi="Arial" w:cs="Arial"/>
        </w:rPr>
      </w:pPr>
    </w:p>
    <w:p w14:paraId="358D1815"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0E1A617" w14:textId="77777777" w:rsidR="009B1CD0" w:rsidRDefault="0012125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D65A51">
        <w:rPr>
          <w:rFonts w:ascii="Arial" w:hAnsi="Arial" w:cs="Arial"/>
        </w:rPr>
        <w:t>Aux</w:t>
      </w:r>
      <w:r w:rsidR="009B1CD0">
        <w:rPr>
          <w:rFonts w:ascii="Arial" w:hAnsi="Arial" w:cs="Arial"/>
        </w:rPr>
        <w:t xml:space="preserve"> prix indiqués ci-dessous ;</w:t>
      </w:r>
    </w:p>
    <w:p w14:paraId="6BAD6644" w14:textId="77777777" w:rsidR="009B1CD0" w:rsidRDefault="00121255"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76393B75" w14:textId="77777777" w:rsidR="009B1CD0" w:rsidRDefault="00121255"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CAAED8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1466BE18"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49749BA" w14:textId="77777777" w:rsidR="009B1CD0" w:rsidRDefault="0012125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7AF44872"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088C427E"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7DF7FAB" w14:textId="77777777" w:rsidR="009B1CD0" w:rsidRDefault="009B1CD0" w:rsidP="009B45B9">
      <w:pPr>
        <w:pStyle w:val="fcase1ertab"/>
        <w:tabs>
          <w:tab w:val="left" w:pos="851"/>
        </w:tabs>
        <w:spacing w:before="120"/>
        <w:ind w:left="0" w:firstLine="0"/>
      </w:pPr>
      <w:r>
        <w:rPr>
          <w:rFonts w:ascii="Arial" w:hAnsi="Arial" w:cs="Arial"/>
          <w:u w:val="single"/>
        </w:rPr>
        <w:t>OU</w:t>
      </w:r>
    </w:p>
    <w:p w14:paraId="243176D3" w14:textId="77777777" w:rsidR="009B1CD0" w:rsidRDefault="0012125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D65A51">
        <w:rPr>
          <w:rFonts w:ascii="Arial" w:hAnsi="Arial" w:cs="Arial"/>
        </w:rPr>
        <w:t>Aux</w:t>
      </w:r>
      <w:r w:rsidR="009B1CD0">
        <w:rPr>
          <w:rFonts w:ascii="Arial" w:hAnsi="Arial" w:cs="Arial"/>
        </w:rPr>
        <w:t xml:space="preserve"> prix indiqués dans l’annexe financière jointe au présent document.</w:t>
      </w:r>
    </w:p>
    <w:p w14:paraId="18A83CDE" w14:textId="77777777" w:rsidR="009B1CD0" w:rsidRDefault="009B1CD0" w:rsidP="009B45B9">
      <w:pPr>
        <w:pStyle w:val="fcasegauche"/>
        <w:tabs>
          <w:tab w:val="left" w:pos="851"/>
        </w:tabs>
        <w:spacing w:after="0"/>
        <w:ind w:left="0" w:firstLine="0"/>
        <w:rPr>
          <w:rFonts w:ascii="Arial" w:hAnsi="Arial" w:cs="Arial"/>
        </w:rPr>
      </w:pPr>
    </w:p>
    <w:p w14:paraId="0933DDAE" w14:textId="77777777" w:rsidR="002C2CA3" w:rsidRDefault="002C2CA3" w:rsidP="009B45B9">
      <w:pPr>
        <w:pStyle w:val="fcasegauche"/>
        <w:tabs>
          <w:tab w:val="left" w:pos="851"/>
        </w:tabs>
        <w:spacing w:after="0"/>
        <w:ind w:left="0" w:firstLine="0"/>
        <w:rPr>
          <w:rFonts w:ascii="Arial" w:hAnsi="Arial" w:cs="Arial"/>
        </w:rPr>
      </w:pPr>
    </w:p>
    <w:p w14:paraId="25CC0533" w14:textId="77777777" w:rsidR="009B1CD0" w:rsidRDefault="009B1CD0" w:rsidP="009B45B9">
      <w:pPr>
        <w:pStyle w:val="fcasegauche"/>
        <w:pageBreakBefore/>
        <w:tabs>
          <w:tab w:val="left" w:pos="851"/>
        </w:tabs>
        <w:spacing w:after="0"/>
        <w:ind w:left="0" w:firstLine="0"/>
        <w:rPr>
          <w:rFonts w:ascii="Arial" w:hAnsi="Arial" w:cs="Arial"/>
        </w:rPr>
      </w:pPr>
    </w:p>
    <w:p w14:paraId="1EF036B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006FE5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D65A51">
        <w:rPr>
          <w:rFonts w:ascii="Arial" w:hAnsi="Arial" w:cs="Arial"/>
          <w:i/>
          <w:iCs/>
          <w:sz w:val="18"/>
          <w:szCs w:val="18"/>
        </w:rPr>
        <w:t>En</w:t>
      </w:r>
      <w:r>
        <w:rPr>
          <w:rFonts w:ascii="Arial" w:hAnsi="Arial" w:cs="Arial"/>
          <w:i/>
          <w:iCs/>
          <w:sz w:val="18"/>
          <w:szCs w:val="18"/>
        </w:rPr>
        <w:t xml:space="preserve"> cas de groupement d’opérateurs économiques.)</w:t>
      </w:r>
    </w:p>
    <w:p w14:paraId="5FBF2DA6" w14:textId="77777777" w:rsidR="00036500" w:rsidRDefault="00036500" w:rsidP="009B45B9">
      <w:pPr>
        <w:tabs>
          <w:tab w:val="left" w:pos="851"/>
          <w:tab w:val="left" w:pos="6237"/>
        </w:tabs>
        <w:rPr>
          <w:rFonts w:ascii="Arial" w:hAnsi="Arial" w:cs="Arial"/>
          <w:i/>
          <w:iCs/>
          <w:sz w:val="18"/>
          <w:szCs w:val="18"/>
        </w:rPr>
      </w:pPr>
    </w:p>
    <w:p w14:paraId="444725B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787F2F8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24E4706" w14:textId="77777777" w:rsidR="00354C04" w:rsidRDefault="0012125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D65A51">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0077F0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0EB839B"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AA1252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31C364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C5BBA4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60535B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EA6B72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624930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4290C1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C2D66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A72E4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046440E" w14:textId="77777777">
        <w:trPr>
          <w:trHeight w:val="1021"/>
        </w:trPr>
        <w:tc>
          <w:tcPr>
            <w:tcW w:w="4503" w:type="dxa"/>
            <w:tcBorders>
              <w:top w:val="single" w:sz="4" w:space="0" w:color="000000"/>
              <w:left w:val="single" w:sz="4" w:space="0" w:color="000000"/>
            </w:tcBorders>
            <w:shd w:val="clear" w:color="auto" w:fill="CCFFFF"/>
          </w:tcPr>
          <w:p w14:paraId="3CCE165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93BA4A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0296CF9" w14:textId="77777777" w:rsidR="009B1CD0" w:rsidRDefault="009B1CD0" w:rsidP="006F3DF9">
            <w:pPr>
              <w:tabs>
                <w:tab w:val="left" w:pos="851"/>
              </w:tabs>
              <w:snapToGrid w:val="0"/>
              <w:jc w:val="both"/>
              <w:rPr>
                <w:rFonts w:ascii="Arial" w:hAnsi="Arial" w:cs="Arial"/>
              </w:rPr>
            </w:pPr>
          </w:p>
        </w:tc>
      </w:tr>
      <w:tr w:rsidR="009B1CD0" w14:paraId="0755EF1E" w14:textId="77777777">
        <w:trPr>
          <w:trHeight w:val="1021"/>
        </w:trPr>
        <w:tc>
          <w:tcPr>
            <w:tcW w:w="4503" w:type="dxa"/>
            <w:tcBorders>
              <w:left w:val="single" w:sz="4" w:space="0" w:color="000000"/>
            </w:tcBorders>
          </w:tcPr>
          <w:p w14:paraId="42AD9E6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19A1F28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74E16E6B" w14:textId="77777777" w:rsidR="009B1CD0" w:rsidRDefault="009B1CD0" w:rsidP="006F3DF9">
            <w:pPr>
              <w:tabs>
                <w:tab w:val="left" w:pos="851"/>
              </w:tabs>
              <w:snapToGrid w:val="0"/>
              <w:jc w:val="both"/>
              <w:rPr>
                <w:rFonts w:ascii="Arial" w:hAnsi="Arial" w:cs="Arial"/>
              </w:rPr>
            </w:pPr>
          </w:p>
        </w:tc>
      </w:tr>
      <w:tr w:rsidR="009B1CD0" w14:paraId="6DCFA105" w14:textId="77777777">
        <w:trPr>
          <w:trHeight w:val="1021"/>
        </w:trPr>
        <w:tc>
          <w:tcPr>
            <w:tcW w:w="4503" w:type="dxa"/>
            <w:tcBorders>
              <w:left w:val="single" w:sz="4" w:space="0" w:color="000000"/>
              <w:bottom w:val="single" w:sz="4" w:space="0" w:color="000000"/>
            </w:tcBorders>
            <w:shd w:val="clear" w:color="auto" w:fill="CCFFFF"/>
          </w:tcPr>
          <w:p w14:paraId="06C3094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3477ED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8D92790" w14:textId="77777777" w:rsidR="009B1CD0" w:rsidRDefault="009B1CD0" w:rsidP="006F3DF9">
            <w:pPr>
              <w:tabs>
                <w:tab w:val="left" w:pos="851"/>
              </w:tabs>
              <w:snapToGrid w:val="0"/>
              <w:jc w:val="both"/>
              <w:rPr>
                <w:rFonts w:ascii="Arial" w:hAnsi="Arial" w:cs="Arial"/>
              </w:rPr>
            </w:pPr>
          </w:p>
        </w:tc>
      </w:tr>
    </w:tbl>
    <w:p w14:paraId="51612843" w14:textId="77777777" w:rsidR="009B1CD0" w:rsidRDefault="009B1CD0" w:rsidP="006C4338">
      <w:pPr>
        <w:pStyle w:val="fcasegauche"/>
        <w:tabs>
          <w:tab w:val="left" w:pos="851"/>
        </w:tabs>
        <w:spacing w:after="0"/>
        <w:ind w:left="0" w:firstLine="0"/>
        <w:rPr>
          <w:rFonts w:ascii="Arial" w:hAnsi="Arial" w:cs="Arial"/>
          <w:bCs/>
          <w:iCs/>
        </w:rPr>
      </w:pPr>
    </w:p>
    <w:p w14:paraId="17527E7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2CA52D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6D8605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5F3B9F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232684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2D7A8C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6721E6E"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306106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B0A4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5915B2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4622934" w14:textId="77777777" w:rsidR="009B1CD0" w:rsidRDefault="009B1CD0" w:rsidP="00934503">
      <w:pPr>
        <w:tabs>
          <w:tab w:val="left" w:pos="426"/>
          <w:tab w:val="left" w:pos="851"/>
        </w:tabs>
        <w:rPr>
          <w:rFonts w:ascii="Arial" w:hAnsi="Arial" w:cs="Arial"/>
          <w:b/>
        </w:rPr>
      </w:pPr>
    </w:p>
    <w:p w14:paraId="64D3816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94895">
        <w:fldChar w:fldCharType="begin">
          <w:ffData>
            <w:name w:val=""/>
            <w:enabled/>
            <w:calcOnExit w:val="0"/>
            <w:checkBox>
              <w:size w:val="20"/>
              <w:default w:val="0"/>
            </w:checkBox>
          </w:ffData>
        </w:fldChar>
      </w:r>
      <w:r w:rsidR="00194895">
        <w:instrText xml:space="preserve"> FORMCHECKBOX </w:instrText>
      </w:r>
      <w:r w:rsidR="00194895">
        <w:fldChar w:fldCharType="separate"/>
      </w:r>
      <w:r w:rsidR="00194895">
        <w:fldChar w:fldCharType="end"/>
      </w:r>
      <w:r>
        <w:tab/>
        <w:t>NON</w:t>
      </w:r>
      <w:r>
        <w:tab/>
      </w:r>
      <w:r>
        <w:tab/>
      </w:r>
      <w:r>
        <w:tab/>
      </w:r>
      <w:r w:rsidR="00194895">
        <w:fldChar w:fldCharType="begin">
          <w:ffData>
            <w:name w:val=""/>
            <w:enabled/>
            <w:calcOnExit w:val="0"/>
            <w:checkBox>
              <w:size w:val="20"/>
              <w:default w:val="1"/>
            </w:checkBox>
          </w:ffData>
        </w:fldChar>
      </w:r>
      <w:r w:rsidR="00194895">
        <w:instrText xml:space="preserve"> FORMCHECKBOX </w:instrText>
      </w:r>
      <w:r w:rsidR="00194895">
        <w:fldChar w:fldCharType="separate"/>
      </w:r>
      <w:r w:rsidR="00194895">
        <w:fldChar w:fldCharType="end"/>
      </w:r>
      <w:r>
        <w:tab/>
        <w:t>OUI</w:t>
      </w:r>
    </w:p>
    <w:p w14:paraId="21188AF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597D5D6" w14:textId="77777777" w:rsidR="009B1CD0" w:rsidRDefault="009B1CD0" w:rsidP="009B45B9">
      <w:pPr>
        <w:tabs>
          <w:tab w:val="left" w:pos="426"/>
          <w:tab w:val="left" w:pos="851"/>
        </w:tabs>
        <w:jc w:val="both"/>
        <w:rPr>
          <w:rFonts w:ascii="Arial" w:hAnsi="Arial" w:cs="Arial"/>
          <w:b/>
        </w:rPr>
      </w:pPr>
    </w:p>
    <w:p w14:paraId="6CF33DBE" w14:textId="77777777" w:rsidR="009B1CD0" w:rsidRDefault="009B1CD0" w:rsidP="009B45B9">
      <w:pPr>
        <w:tabs>
          <w:tab w:val="left" w:pos="426"/>
          <w:tab w:val="left" w:pos="851"/>
        </w:tabs>
        <w:jc w:val="both"/>
        <w:rPr>
          <w:rFonts w:ascii="Arial" w:hAnsi="Arial" w:cs="Arial"/>
          <w:b/>
        </w:rPr>
      </w:pPr>
    </w:p>
    <w:p w14:paraId="4A949B6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21AC883" w14:textId="77777777" w:rsidR="009B1CD0" w:rsidRDefault="009B1CD0" w:rsidP="009B45B9">
      <w:pPr>
        <w:tabs>
          <w:tab w:val="left" w:pos="576"/>
          <w:tab w:val="left" w:pos="851"/>
        </w:tabs>
        <w:jc w:val="both"/>
        <w:rPr>
          <w:rFonts w:ascii="Arial" w:hAnsi="Arial" w:cs="Arial"/>
        </w:rPr>
      </w:pPr>
    </w:p>
    <w:p w14:paraId="188B1A5E" w14:textId="29697A7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172B2">
        <w:rPr>
          <w:rFonts w:ascii="Arial" w:hAnsi="Arial" w:cs="Arial"/>
        </w:rPr>
        <w:t xml:space="preserve">1 </w:t>
      </w:r>
      <w:r w:rsidR="00137F98">
        <w:rPr>
          <w:rFonts w:ascii="Arial" w:hAnsi="Arial" w:cs="Arial"/>
        </w:rPr>
        <w:t>an à</w:t>
      </w:r>
      <w:r>
        <w:rPr>
          <w:rFonts w:ascii="Arial" w:hAnsi="Arial" w:cs="Arial"/>
        </w:rPr>
        <w:t xml:space="preserve"> compter de :</w:t>
      </w:r>
    </w:p>
    <w:p w14:paraId="2B7F3448" w14:textId="77777777" w:rsidR="009B1CD0" w:rsidRDefault="009B1CD0" w:rsidP="009B45B9">
      <w:pPr>
        <w:tabs>
          <w:tab w:val="left" w:pos="851"/>
        </w:tabs>
      </w:pPr>
      <w:r>
        <w:rPr>
          <w:rFonts w:ascii="Arial" w:hAnsi="Arial" w:cs="Arial"/>
          <w:i/>
          <w:sz w:val="18"/>
          <w:szCs w:val="18"/>
        </w:rPr>
        <w:t>(Cocher la case correspondante.)</w:t>
      </w:r>
    </w:p>
    <w:p w14:paraId="4A058778" w14:textId="77777777" w:rsidR="009B1CD0" w:rsidRDefault="00844DAA" w:rsidP="009B45B9">
      <w:pPr>
        <w:tabs>
          <w:tab w:val="left" w:pos="851"/>
        </w:tabs>
        <w:spacing w:before="120"/>
        <w:ind w:left="567"/>
        <w:jc w:val="both"/>
      </w:pPr>
      <w:r>
        <w:tab/>
      </w:r>
      <w:r w:rsidR="00121255">
        <w:fldChar w:fldCharType="begin">
          <w:ffData>
            <w:name w:val=""/>
            <w:enabled/>
            <w:calcOnExit w:val="0"/>
            <w:checkBox>
              <w:size w:val="20"/>
              <w:default w:val="0"/>
            </w:checkBox>
          </w:ffData>
        </w:fldChar>
      </w:r>
      <w:r w:rsidR="007D7A65">
        <w:instrText xml:space="preserve"> FORMCHECKBOX </w:instrText>
      </w:r>
      <w:r w:rsidR="00121255">
        <w:fldChar w:fldCharType="separate"/>
      </w:r>
      <w:r w:rsidR="00121255">
        <w:fldChar w:fldCharType="end"/>
      </w:r>
      <w:r w:rsidR="009B1CD0">
        <w:rPr>
          <w:rFonts w:ascii="Arial" w:hAnsi="Arial" w:cs="Arial"/>
        </w:rPr>
        <w:tab/>
      </w:r>
      <w:r w:rsidR="00D65A51">
        <w:rPr>
          <w:rFonts w:ascii="Arial" w:hAnsi="Arial" w:cs="Arial"/>
        </w:rPr>
        <w:t>La</w:t>
      </w:r>
      <w:r w:rsidR="009B1CD0">
        <w:rPr>
          <w:rFonts w:ascii="Arial" w:hAnsi="Arial" w:cs="Arial"/>
        </w:rPr>
        <w:t xml:space="preserve"> date de notification du marché ou de l’accord-cadre ;</w:t>
      </w:r>
    </w:p>
    <w:p w14:paraId="512AF437" w14:textId="77777777" w:rsidR="009B1CD0" w:rsidRDefault="00844DAA" w:rsidP="009B45B9">
      <w:pPr>
        <w:tabs>
          <w:tab w:val="left" w:pos="851"/>
        </w:tabs>
        <w:spacing w:before="120"/>
        <w:ind w:left="567"/>
        <w:jc w:val="both"/>
      </w:pPr>
      <w:r>
        <w:tab/>
      </w:r>
      <w:r w:rsidR="00121255" w:rsidRPr="00BA1AB1">
        <w:rPr>
          <w:b/>
        </w:rPr>
        <w:fldChar w:fldCharType="begin">
          <w:ffData>
            <w:name w:val=""/>
            <w:enabled/>
            <w:calcOnExit w:val="0"/>
            <w:checkBox>
              <w:size w:val="20"/>
              <w:default w:val="1"/>
            </w:checkBox>
          </w:ffData>
        </w:fldChar>
      </w:r>
      <w:r w:rsidR="00AF3829" w:rsidRPr="00BA1AB1">
        <w:rPr>
          <w:b/>
        </w:rPr>
        <w:instrText xml:space="preserve"> FORMCHECKBOX </w:instrText>
      </w:r>
      <w:r w:rsidR="00121255" w:rsidRPr="00BA1AB1">
        <w:rPr>
          <w:b/>
        </w:rPr>
      </w:r>
      <w:r w:rsidR="00121255" w:rsidRPr="00BA1AB1">
        <w:rPr>
          <w:b/>
        </w:rPr>
        <w:fldChar w:fldCharType="separate"/>
      </w:r>
      <w:r w:rsidR="00121255" w:rsidRPr="00BA1AB1">
        <w:rPr>
          <w:b/>
        </w:rPr>
        <w:fldChar w:fldCharType="end"/>
      </w:r>
      <w:r w:rsidR="009B1CD0" w:rsidRPr="00BA1AB1">
        <w:rPr>
          <w:rFonts w:ascii="Arial" w:hAnsi="Arial" w:cs="Arial"/>
          <w:b/>
        </w:rPr>
        <w:tab/>
      </w:r>
      <w:r w:rsidR="00D65A51">
        <w:rPr>
          <w:rFonts w:ascii="Arial" w:hAnsi="Arial" w:cs="Arial"/>
        </w:rPr>
        <w:t>La</w:t>
      </w:r>
      <w:r w:rsidR="009B1CD0">
        <w:rPr>
          <w:rFonts w:ascii="Arial" w:hAnsi="Arial" w:cs="Arial"/>
        </w:rPr>
        <w:t xml:space="preserve"> date de </w:t>
      </w:r>
      <w:r w:rsidR="00E651B2">
        <w:rPr>
          <w:rFonts w:ascii="Arial" w:hAnsi="Arial" w:cs="Arial"/>
        </w:rPr>
        <w:t xml:space="preserve">réception de la </w:t>
      </w:r>
      <w:r w:rsidR="009B1CD0">
        <w:rPr>
          <w:rFonts w:ascii="Arial" w:hAnsi="Arial" w:cs="Arial"/>
        </w:rPr>
        <w:t>notification de l’ordre de service ;</w:t>
      </w:r>
    </w:p>
    <w:p w14:paraId="77E7B1DA" w14:textId="77777777" w:rsidR="009B1CD0" w:rsidRDefault="00844DAA" w:rsidP="009B45B9">
      <w:pPr>
        <w:tabs>
          <w:tab w:val="left" w:pos="851"/>
        </w:tabs>
        <w:spacing w:before="120"/>
        <w:ind w:left="1134" w:hanging="567"/>
        <w:jc w:val="both"/>
        <w:rPr>
          <w:rFonts w:ascii="Arial" w:hAnsi="Arial" w:cs="Arial"/>
          <w:b/>
        </w:rPr>
      </w:pPr>
      <w:r>
        <w:tab/>
      </w:r>
      <w:r w:rsidR="00121255">
        <w:fldChar w:fldCharType="begin">
          <w:ffData>
            <w:name w:val=""/>
            <w:enabled/>
            <w:calcOnExit w:val="0"/>
            <w:checkBox>
              <w:size w:val="20"/>
              <w:default w:val="0"/>
            </w:checkBox>
          </w:ffData>
        </w:fldChar>
      </w:r>
      <w:r w:rsidR="007D7A65">
        <w:instrText xml:space="preserve"> FORMCHECKBOX </w:instrText>
      </w:r>
      <w:r w:rsidR="00121255">
        <w:fldChar w:fldCharType="separate"/>
      </w:r>
      <w:r w:rsidR="00121255">
        <w:fldChar w:fldCharType="end"/>
      </w:r>
      <w:r w:rsidR="009B1CD0">
        <w:rPr>
          <w:rFonts w:ascii="Arial" w:hAnsi="Arial" w:cs="Arial"/>
        </w:rPr>
        <w:tab/>
      </w:r>
      <w:r w:rsidR="00D65A51">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0E9EEA2A" w14:textId="77777777" w:rsidR="009B1CD0" w:rsidRDefault="009B1CD0" w:rsidP="009B45B9">
      <w:pPr>
        <w:tabs>
          <w:tab w:val="left" w:pos="426"/>
          <w:tab w:val="left" w:pos="851"/>
        </w:tabs>
        <w:jc w:val="both"/>
        <w:rPr>
          <w:rFonts w:ascii="Arial" w:hAnsi="Arial" w:cs="Arial"/>
          <w:b/>
        </w:rPr>
      </w:pPr>
    </w:p>
    <w:p w14:paraId="018A0B61"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121255">
        <w:fldChar w:fldCharType="begin">
          <w:ffData>
            <w:name w:val=""/>
            <w:enabled/>
            <w:calcOnExit w:val="0"/>
            <w:checkBox>
              <w:size w:val="20"/>
              <w:default w:val="0"/>
            </w:checkBox>
          </w:ffData>
        </w:fldChar>
      </w:r>
      <w:r w:rsidR="007D7A65">
        <w:instrText xml:space="preserve"> FORMCHECKBOX </w:instrText>
      </w:r>
      <w:r w:rsidR="00121255">
        <w:fldChar w:fldCharType="separate"/>
      </w:r>
      <w:r w:rsidR="00121255">
        <w:fldChar w:fldCharType="end"/>
      </w:r>
      <w:r>
        <w:tab/>
        <w:t>NON</w:t>
      </w:r>
      <w:r>
        <w:tab/>
      </w:r>
      <w:r>
        <w:tab/>
      </w:r>
      <w:r>
        <w:tab/>
      </w:r>
      <w:r w:rsidR="00121255">
        <w:fldChar w:fldCharType="begin">
          <w:ffData>
            <w:name w:val=""/>
            <w:enabled/>
            <w:calcOnExit w:val="0"/>
            <w:checkBox>
              <w:size w:val="20"/>
              <w:default w:val="1"/>
            </w:checkBox>
          </w:ffData>
        </w:fldChar>
      </w:r>
      <w:r w:rsidR="00EF2D84">
        <w:instrText xml:space="preserve"> FORMCHECKBOX </w:instrText>
      </w:r>
      <w:r w:rsidR="00121255">
        <w:fldChar w:fldCharType="separate"/>
      </w:r>
      <w:r w:rsidR="00121255">
        <w:fldChar w:fldCharType="end"/>
      </w:r>
      <w:r>
        <w:tab/>
        <w:t>OUI</w:t>
      </w:r>
    </w:p>
    <w:p w14:paraId="27E32B9B"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10CA8F5" w14:textId="77777777" w:rsidR="009B1CD0" w:rsidRDefault="009B1CD0" w:rsidP="009B45B9">
      <w:pPr>
        <w:tabs>
          <w:tab w:val="left" w:pos="426"/>
          <w:tab w:val="left" w:pos="851"/>
        </w:tabs>
        <w:jc w:val="both"/>
        <w:rPr>
          <w:rFonts w:ascii="Arial" w:hAnsi="Arial" w:cs="Arial"/>
        </w:rPr>
      </w:pPr>
    </w:p>
    <w:p w14:paraId="6DBAA79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CBB3EB1" w14:textId="74ECB41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37F98">
        <w:rPr>
          <w:rFonts w:ascii="Arial" w:hAnsi="Arial" w:cs="Arial"/>
        </w:rPr>
        <w:t>2</w:t>
      </w:r>
      <w:r>
        <w:rPr>
          <w:rFonts w:ascii="Arial" w:hAnsi="Arial" w:cs="Arial"/>
        </w:rPr>
        <w:t>….............</w:t>
      </w:r>
    </w:p>
    <w:p w14:paraId="2660DE0D"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172B2">
        <w:rPr>
          <w:rFonts w:ascii="Arial" w:hAnsi="Arial" w:cs="Arial"/>
        </w:rPr>
        <w:t>1</w:t>
      </w:r>
      <w:r w:rsidR="00AF3829">
        <w:rPr>
          <w:rFonts w:ascii="Arial" w:hAnsi="Arial" w:cs="Arial"/>
        </w:rPr>
        <w:t xml:space="preserve"> an</w:t>
      </w:r>
      <w:r>
        <w:rPr>
          <w:rFonts w:ascii="Arial" w:hAnsi="Arial" w:cs="Arial"/>
        </w:rPr>
        <w:t>………..</w:t>
      </w:r>
    </w:p>
    <w:p w14:paraId="6D3352B7" w14:textId="77777777" w:rsidR="009B1CD0" w:rsidRDefault="009B1CD0" w:rsidP="009B45B9">
      <w:pPr>
        <w:tabs>
          <w:tab w:val="left" w:pos="426"/>
          <w:tab w:val="left" w:pos="851"/>
        </w:tabs>
        <w:jc w:val="both"/>
        <w:rPr>
          <w:rFonts w:ascii="Arial" w:hAnsi="Arial" w:cs="Arial"/>
          <w:b/>
        </w:rPr>
      </w:pPr>
    </w:p>
    <w:p w14:paraId="64F926F2" w14:textId="77777777" w:rsidR="009B1CD0" w:rsidRDefault="009B1CD0" w:rsidP="009B45B9">
      <w:pPr>
        <w:tabs>
          <w:tab w:val="left" w:pos="426"/>
          <w:tab w:val="left" w:pos="851"/>
        </w:tabs>
        <w:jc w:val="both"/>
        <w:rPr>
          <w:rFonts w:ascii="Arial" w:hAnsi="Arial" w:cs="Arial"/>
          <w:b/>
        </w:rPr>
      </w:pPr>
    </w:p>
    <w:p w14:paraId="4558047B" w14:textId="77777777" w:rsidR="009B1CD0" w:rsidRDefault="009B1CD0" w:rsidP="009B45B9">
      <w:pPr>
        <w:tabs>
          <w:tab w:val="left" w:pos="426"/>
          <w:tab w:val="left" w:pos="851"/>
        </w:tabs>
        <w:jc w:val="both"/>
        <w:rPr>
          <w:rFonts w:ascii="Arial" w:hAnsi="Arial" w:cs="Arial"/>
          <w:b/>
        </w:rPr>
      </w:pPr>
    </w:p>
    <w:p w14:paraId="5CB0B21B" w14:textId="77777777" w:rsidR="009B1CD0" w:rsidRDefault="009B1CD0" w:rsidP="009B45B9">
      <w:pPr>
        <w:tabs>
          <w:tab w:val="left" w:pos="851"/>
        </w:tabs>
        <w:jc w:val="both"/>
        <w:rPr>
          <w:rFonts w:ascii="Arial" w:hAnsi="Arial" w:cs="Arial"/>
          <w:bCs/>
        </w:rPr>
      </w:pPr>
    </w:p>
    <w:p w14:paraId="01ADA455"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8EC0E0A" w14:textId="77777777">
        <w:tc>
          <w:tcPr>
            <w:tcW w:w="10419" w:type="dxa"/>
            <w:shd w:val="clear" w:color="auto" w:fill="66CCFF"/>
          </w:tcPr>
          <w:p w14:paraId="7D860147"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32E348CF" w14:textId="77777777" w:rsidR="009B1CD0" w:rsidRDefault="009B1CD0" w:rsidP="006C4338">
      <w:pPr>
        <w:tabs>
          <w:tab w:val="left" w:pos="851"/>
        </w:tabs>
        <w:jc w:val="both"/>
      </w:pPr>
    </w:p>
    <w:p w14:paraId="546D095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60CF84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7E61D04" w14:textId="77777777" w:rsidTr="009B45B9">
        <w:tc>
          <w:tcPr>
            <w:tcW w:w="4644" w:type="dxa"/>
            <w:tcBorders>
              <w:top w:val="single" w:sz="4" w:space="0" w:color="000000"/>
              <w:left w:val="single" w:sz="4" w:space="0" w:color="000000"/>
              <w:bottom w:val="single" w:sz="4" w:space="0" w:color="000000"/>
            </w:tcBorders>
            <w:vAlign w:val="center"/>
          </w:tcPr>
          <w:p w14:paraId="6A9E485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549E51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EE6284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A4EB5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E317322" w14:textId="77777777" w:rsidTr="009B45B9">
        <w:trPr>
          <w:trHeight w:val="1021"/>
        </w:trPr>
        <w:tc>
          <w:tcPr>
            <w:tcW w:w="4644" w:type="dxa"/>
            <w:tcBorders>
              <w:top w:val="single" w:sz="4" w:space="0" w:color="000000"/>
              <w:left w:val="single" w:sz="4" w:space="0" w:color="000000"/>
              <w:bottom w:val="single" w:sz="4" w:space="0" w:color="auto"/>
            </w:tcBorders>
          </w:tcPr>
          <w:p w14:paraId="21F3C7D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2046757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A14774C" w14:textId="77777777" w:rsidR="00332B12" w:rsidRDefault="00332B12" w:rsidP="00B054DA">
            <w:pPr>
              <w:tabs>
                <w:tab w:val="left" w:pos="851"/>
              </w:tabs>
              <w:snapToGrid w:val="0"/>
              <w:jc w:val="both"/>
              <w:rPr>
                <w:rFonts w:ascii="Arial" w:hAnsi="Arial" w:cs="Arial"/>
                <w:b/>
                <w:bCs/>
              </w:rPr>
            </w:pPr>
          </w:p>
        </w:tc>
      </w:tr>
    </w:tbl>
    <w:p w14:paraId="1A1A8EA2"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7DEA7EF" w14:textId="77777777" w:rsidR="00332B12" w:rsidRDefault="00332B12" w:rsidP="00332B12">
      <w:pPr>
        <w:pStyle w:val="fcase1ertab"/>
        <w:tabs>
          <w:tab w:val="left" w:pos="851"/>
        </w:tabs>
        <w:ind w:left="0" w:firstLine="0"/>
        <w:rPr>
          <w:rFonts w:ascii="Arial" w:hAnsi="Arial" w:cs="Arial"/>
          <w:b/>
          <w:sz w:val="22"/>
          <w:szCs w:val="22"/>
        </w:rPr>
      </w:pPr>
    </w:p>
    <w:p w14:paraId="03DD2F74" w14:textId="77777777" w:rsidR="00AF3829" w:rsidRDefault="00AF3829" w:rsidP="00332B12">
      <w:pPr>
        <w:pStyle w:val="fcase1ertab"/>
        <w:tabs>
          <w:tab w:val="left" w:pos="851"/>
        </w:tabs>
        <w:ind w:left="0" w:firstLine="0"/>
        <w:rPr>
          <w:rFonts w:ascii="Arial" w:hAnsi="Arial" w:cs="Arial"/>
          <w:b/>
          <w:sz w:val="22"/>
          <w:szCs w:val="22"/>
        </w:rPr>
      </w:pPr>
    </w:p>
    <w:p w14:paraId="57722E6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26A5D1D" w14:textId="77777777" w:rsidR="00332B12" w:rsidRDefault="00332B12" w:rsidP="006C4338">
      <w:pPr>
        <w:tabs>
          <w:tab w:val="left" w:pos="851"/>
        </w:tabs>
        <w:jc w:val="both"/>
      </w:pPr>
    </w:p>
    <w:p w14:paraId="5582F082"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1B51964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FFD11B" w14:textId="77777777" w:rsidR="009B1CD0" w:rsidRDefault="009B1CD0" w:rsidP="005846FB">
      <w:pPr>
        <w:tabs>
          <w:tab w:val="left" w:pos="851"/>
        </w:tabs>
        <w:rPr>
          <w:rFonts w:ascii="Arial" w:hAnsi="Arial" w:cs="Arial"/>
        </w:rPr>
      </w:pPr>
    </w:p>
    <w:p w14:paraId="2805B713" w14:textId="77777777" w:rsidR="00036500" w:rsidRDefault="00036500" w:rsidP="005846FB">
      <w:pPr>
        <w:tabs>
          <w:tab w:val="left" w:pos="851"/>
        </w:tabs>
        <w:rPr>
          <w:rFonts w:ascii="Arial" w:hAnsi="Arial" w:cs="Arial"/>
        </w:rPr>
      </w:pPr>
    </w:p>
    <w:p w14:paraId="7E4D2B91" w14:textId="77777777" w:rsidR="00332B12" w:rsidRDefault="00332B12" w:rsidP="0061068C">
      <w:pPr>
        <w:tabs>
          <w:tab w:val="left" w:pos="851"/>
        </w:tabs>
        <w:rPr>
          <w:rFonts w:ascii="Arial" w:hAnsi="Arial" w:cs="Arial"/>
        </w:rPr>
      </w:pPr>
    </w:p>
    <w:p w14:paraId="718D4771" w14:textId="77777777" w:rsidR="00332B12" w:rsidRDefault="00332B12" w:rsidP="00710FD6">
      <w:pPr>
        <w:tabs>
          <w:tab w:val="left" w:pos="851"/>
        </w:tabs>
        <w:rPr>
          <w:rFonts w:ascii="Arial" w:hAnsi="Arial" w:cs="Arial"/>
        </w:rPr>
      </w:pPr>
    </w:p>
    <w:p w14:paraId="53FABE4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5635A6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F8EFCE0" w14:textId="77777777" w:rsidR="00354C04" w:rsidRDefault="00121255"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D65A51">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0B87FBB7" w14:textId="77777777" w:rsidR="009B1CD0" w:rsidRDefault="009B1CD0" w:rsidP="0083205E">
      <w:pPr>
        <w:tabs>
          <w:tab w:val="left" w:pos="851"/>
        </w:tabs>
        <w:rPr>
          <w:rFonts w:ascii="Arial" w:hAnsi="Arial" w:cs="Arial"/>
        </w:rPr>
      </w:pPr>
    </w:p>
    <w:p w14:paraId="7AD042E4" w14:textId="77777777" w:rsidR="001C733C" w:rsidRDefault="001C733C" w:rsidP="00CD46CC">
      <w:pPr>
        <w:tabs>
          <w:tab w:val="left" w:pos="851"/>
        </w:tabs>
        <w:rPr>
          <w:rFonts w:ascii="Arial" w:hAnsi="Arial" w:cs="Arial"/>
        </w:rPr>
      </w:pPr>
    </w:p>
    <w:p w14:paraId="22A31380" w14:textId="77777777" w:rsidR="002904AF" w:rsidRDefault="00121255"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52FD3E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6E19D9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8684F33" w14:textId="77777777" w:rsidR="002904AF" w:rsidRDefault="001C733C" w:rsidP="009B45B9">
      <w:pPr>
        <w:tabs>
          <w:tab w:val="left" w:pos="851"/>
        </w:tabs>
        <w:ind w:left="1695" w:hanging="1695"/>
        <w:rPr>
          <w:rFonts w:ascii="Arial" w:hAnsi="Arial" w:cs="Arial"/>
        </w:rPr>
      </w:pPr>
      <w:r>
        <w:tab/>
      </w:r>
      <w:r w:rsidR="00121255">
        <w:fldChar w:fldCharType="begin">
          <w:ffData>
            <w:name w:val=""/>
            <w:enabled/>
            <w:calcOnExit w:val="0"/>
            <w:checkBox>
              <w:size w:val="20"/>
              <w:default w:val="0"/>
            </w:checkBox>
          </w:ffData>
        </w:fldChar>
      </w:r>
      <w:r>
        <w:instrText xml:space="preserve"> FORMCHECKBOX </w:instrText>
      </w:r>
      <w:r w:rsidR="00121255">
        <w:fldChar w:fldCharType="separate"/>
      </w:r>
      <w:r w:rsidR="00121255">
        <w:fldChar w:fldCharType="end"/>
      </w:r>
      <w:r>
        <w:tab/>
      </w:r>
      <w:r w:rsidR="00D65A51">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4B33629"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D65A51">
        <w:rPr>
          <w:rFonts w:ascii="Arial" w:hAnsi="Arial" w:cs="Arial"/>
          <w:i/>
          <w:sz w:val="18"/>
          <w:szCs w:val="18"/>
        </w:rPr>
        <w:t>Joindre</w:t>
      </w:r>
      <w:r>
        <w:rPr>
          <w:rFonts w:ascii="Arial" w:hAnsi="Arial" w:cs="Arial"/>
          <w:i/>
          <w:sz w:val="18"/>
          <w:szCs w:val="18"/>
        </w:rPr>
        <w:t xml:space="preserve"> les pouvoirs en annexe du présent document.)</w:t>
      </w:r>
    </w:p>
    <w:p w14:paraId="4A31AC8B" w14:textId="77777777" w:rsidR="002904AF" w:rsidRDefault="002904AF" w:rsidP="001C733C">
      <w:pPr>
        <w:tabs>
          <w:tab w:val="left" w:pos="851"/>
        </w:tabs>
        <w:rPr>
          <w:rFonts w:ascii="Arial" w:hAnsi="Arial" w:cs="Arial"/>
        </w:rPr>
      </w:pPr>
    </w:p>
    <w:p w14:paraId="6EB52EAE" w14:textId="77777777" w:rsidR="002904AF" w:rsidRDefault="00121255"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D65A51">
        <w:rPr>
          <w:rFonts w:ascii="Arial" w:hAnsi="Arial" w:cs="Arial"/>
        </w:rPr>
        <w:t>Pour</w:t>
      </w:r>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37CCAF6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D65A51">
        <w:rPr>
          <w:rFonts w:ascii="Arial" w:hAnsi="Arial" w:cs="Arial"/>
          <w:i/>
          <w:sz w:val="18"/>
          <w:szCs w:val="18"/>
        </w:rPr>
        <w:t>Joindre</w:t>
      </w:r>
      <w:r>
        <w:rPr>
          <w:rFonts w:ascii="Arial" w:hAnsi="Arial" w:cs="Arial"/>
          <w:i/>
          <w:sz w:val="18"/>
          <w:szCs w:val="18"/>
        </w:rPr>
        <w:t xml:space="preserve"> les pouvoirs en annexe du présent document.)</w:t>
      </w:r>
    </w:p>
    <w:p w14:paraId="4272460E" w14:textId="77777777" w:rsidR="002904AF" w:rsidRDefault="002904AF" w:rsidP="002904AF">
      <w:pPr>
        <w:tabs>
          <w:tab w:val="left" w:pos="851"/>
        </w:tabs>
        <w:rPr>
          <w:rFonts w:ascii="Arial" w:hAnsi="Arial" w:cs="Arial"/>
          <w:iCs/>
        </w:rPr>
      </w:pPr>
    </w:p>
    <w:p w14:paraId="34F66B0B" w14:textId="77777777" w:rsidR="002904AF" w:rsidRDefault="002904AF" w:rsidP="002904AF">
      <w:pPr>
        <w:tabs>
          <w:tab w:val="left" w:pos="851"/>
        </w:tabs>
        <w:ind w:left="1134" w:hanging="850"/>
        <w:rPr>
          <w:rFonts w:ascii="Arial" w:hAnsi="Arial" w:cs="Arial"/>
        </w:rPr>
      </w:pPr>
      <w:r>
        <w:tab/>
      </w:r>
      <w:r w:rsidR="00121255">
        <w:fldChar w:fldCharType="begin">
          <w:ffData>
            <w:name w:val=""/>
            <w:enabled/>
            <w:calcOnExit w:val="0"/>
            <w:checkBox>
              <w:size w:val="20"/>
              <w:default w:val="0"/>
            </w:checkBox>
          </w:ffData>
        </w:fldChar>
      </w:r>
      <w:r>
        <w:instrText xml:space="preserve"> FORMCHECKBOX </w:instrText>
      </w:r>
      <w:r w:rsidR="00121255">
        <w:fldChar w:fldCharType="separate"/>
      </w:r>
      <w:r w:rsidR="00121255">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C75444F" w14:textId="77777777" w:rsidR="002904AF" w:rsidRDefault="002904AF" w:rsidP="002904AF">
      <w:pPr>
        <w:tabs>
          <w:tab w:val="left" w:pos="851"/>
        </w:tabs>
        <w:ind w:left="1134" w:hanging="850"/>
        <w:rPr>
          <w:rFonts w:ascii="Arial" w:hAnsi="Arial" w:cs="Arial"/>
          <w:i/>
          <w:sz w:val="18"/>
          <w:szCs w:val="18"/>
        </w:rPr>
      </w:pPr>
    </w:p>
    <w:p w14:paraId="69CA7731" w14:textId="77777777" w:rsidR="001C733C" w:rsidRDefault="001C733C" w:rsidP="001C733C">
      <w:pPr>
        <w:tabs>
          <w:tab w:val="left" w:pos="851"/>
        </w:tabs>
        <w:rPr>
          <w:rFonts w:ascii="Arial" w:hAnsi="Arial" w:cs="Arial"/>
          <w:i/>
          <w:sz w:val="18"/>
          <w:szCs w:val="18"/>
        </w:rPr>
      </w:pPr>
    </w:p>
    <w:p w14:paraId="174B939B" w14:textId="77777777" w:rsidR="00036500" w:rsidRDefault="00121255"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96A5E0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0A504CA" w14:textId="77777777" w:rsidR="00036500" w:rsidRDefault="00036500" w:rsidP="005846FB">
      <w:pPr>
        <w:tabs>
          <w:tab w:val="left" w:pos="851"/>
        </w:tabs>
        <w:rPr>
          <w:rFonts w:ascii="Arial" w:hAnsi="Arial" w:cs="Arial"/>
        </w:rPr>
      </w:pPr>
    </w:p>
    <w:p w14:paraId="25B5643E" w14:textId="77777777" w:rsidR="00AE7831" w:rsidRDefault="00121255"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D65A51">
        <w:rPr>
          <w:rFonts w:ascii="Arial" w:hAnsi="Arial" w:cs="Arial"/>
        </w:rPr>
        <w:t>Donnent</w:t>
      </w:r>
      <w:r w:rsidR="00AE7831">
        <w:rPr>
          <w:rFonts w:ascii="Arial" w:hAnsi="Arial" w:cs="Arial"/>
        </w:rPr>
        <w:t xml:space="preserve"> mandat au mandataire, qui l’accepte, pour les représenter vis-à-vis de l’acheteur et pour coordonner l’ensemble des prestations ;</w:t>
      </w:r>
    </w:p>
    <w:p w14:paraId="3AD37478" w14:textId="77777777" w:rsidR="00AE7831" w:rsidRDefault="00AE7831" w:rsidP="009B45B9">
      <w:pPr>
        <w:tabs>
          <w:tab w:val="left" w:pos="851"/>
        </w:tabs>
        <w:ind w:left="1701" w:hanging="850"/>
        <w:jc w:val="both"/>
      </w:pPr>
    </w:p>
    <w:p w14:paraId="5D27E02E" w14:textId="77777777" w:rsidR="00036500" w:rsidRDefault="00121255"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r>
      <w:r w:rsidR="00D65A51">
        <w:rPr>
          <w:rFonts w:ascii="Arial" w:hAnsi="Arial" w:cs="Arial"/>
        </w:rPr>
        <w:t>Donnent</w:t>
      </w:r>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5DD03494" w14:textId="77777777" w:rsidR="00036500" w:rsidRDefault="00036500" w:rsidP="006C4338">
      <w:pPr>
        <w:tabs>
          <w:tab w:val="left" w:pos="851"/>
        </w:tabs>
        <w:rPr>
          <w:rFonts w:ascii="Arial" w:hAnsi="Arial" w:cs="Arial"/>
          <w:iCs/>
        </w:rPr>
      </w:pPr>
    </w:p>
    <w:p w14:paraId="177DF2E0" w14:textId="77777777" w:rsidR="00036500" w:rsidRDefault="00844DAA" w:rsidP="009B45B9">
      <w:pPr>
        <w:tabs>
          <w:tab w:val="left" w:pos="851"/>
        </w:tabs>
        <w:ind w:left="1134" w:hanging="850"/>
        <w:rPr>
          <w:rFonts w:ascii="Arial" w:hAnsi="Arial" w:cs="Arial"/>
          <w:i/>
          <w:sz w:val="18"/>
          <w:szCs w:val="18"/>
        </w:rPr>
      </w:pPr>
      <w:r>
        <w:tab/>
      </w:r>
      <w:r w:rsidR="00121255">
        <w:fldChar w:fldCharType="begin">
          <w:ffData>
            <w:name w:val=""/>
            <w:enabled/>
            <w:calcOnExit w:val="0"/>
            <w:checkBox>
              <w:size w:val="20"/>
              <w:default w:val="0"/>
            </w:checkBox>
          </w:ffData>
        </w:fldChar>
      </w:r>
      <w:r w:rsidR="00036500">
        <w:instrText xml:space="preserve"> FORMCHECKBOX </w:instrText>
      </w:r>
      <w:r w:rsidR="00121255">
        <w:fldChar w:fldCharType="separate"/>
      </w:r>
      <w:r w:rsidR="00121255">
        <w:fldChar w:fldCharType="end"/>
      </w:r>
      <w:r w:rsidR="00036500">
        <w:rPr>
          <w:rFonts w:ascii="Arial" w:hAnsi="Arial" w:cs="Arial"/>
          <w:i/>
          <w:iCs/>
        </w:rPr>
        <w:t xml:space="preserve"> </w:t>
      </w:r>
      <w:r w:rsidR="00036500">
        <w:rPr>
          <w:rFonts w:ascii="Arial" w:hAnsi="Arial" w:cs="Arial"/>
        </w:rPr>
        <w:tab/>
      </w:r>
      <w:r w:rsidR="00D65A51">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55DB3E6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6F717F7" w14:textId="77777777" w:rsidR="009B1CD0" w:rsidRDefault="009B1CD0" w:rsidP="006C4338">
      <w:pPr>
        <w:tabs>
          <w:tab w:val="left" w:pos="851"/>
        </w:tabs>
        <w:rPr>
          <w:rFonts w:ascii="Arial" w:hAnsi="Arial" w:cs="Arial"/>
        </w:rPr>
      </w:pPr>
    </w:p>
    <w:p w14:paraId="605F514B" w14:textId="77777777" w:rsidR="0021527A" w:rsidRDefault="0021527A" w:rsidP="006C4338">
      <w:pPr>
        <w:tabs>
          <w:tab w:val="left" w:pos="851"/>
        </w:tabs>
        <w:rPr>
          <w:rFonts w:ascii="Arial" w:hAnsi="Arial" w:cs="Arial"/>
        </w:rPr>
      </w:pPr>
    </w:p>
    <w:p w14:paraId="43BEA009" w14:textId="77777777" w:rsidR="00AF3829" w:rsidRDefault="00AF3829" w:rsidP="006C4338">
      <w:pPr>
        <w:tabs>
          <w:tab w:val="left" w:pos="851"/>
        </w:tabs>
        <w:rPr>
          <w:rFonts w:ascii="Arial" w:hAnsi="Arial" w:cs="Arial"/>
        </w:rPr>
      </w:pPr>
    </w:p>
    <w:p w14:paraId="030E416E" w14:textId="77777777" w:rsidR="00AF3829" w:rsidRDefault="00AF3829" w:rsidP="006C4338">
      <w:pPr>
        <w:tabs>
          <w:tab w:val="left" w:pos="851"/>
        </w:tabs>
        <w:rPr>
          <w:rFonts w:ascii="Arial" w:hAnsi="Arial" w:cs="Arial"/>
        </w:rPr>
      </w:pPr>
    </w:p>
    <w:p w14:paraId="54F0C95D" w14:textId="77777777" w:rsidR="00AF3829" w:rsidRDefault="00AF3829" w:rsidP="006C4338">
      <w:pPr>
        <w:tabs>
          <w:tab w:val="left" w:pos="851"/>
        </w:tabs>
        <w:rPr>
          <w:rFonts w:ascii="Arial" w:hAnsi="Arial" w:cs="Arial"/>
        </w:rPr>
      </w:pPr>
    </w:p>
    <w:p w14:paraId="3469DBAA" w14:textId="77777777" w:rsidR="00AF3829" w:rsidRDefault="00AF3829" w:rsidP="006C4338">
      <w:pPr>
        <w:tabs>
          <w:tab w:val="left" w:pos="851"/>
        </w:tabs>
        <w:rPr>
          <w:rFonts w:ascii="Arial" w:hAnsi="Arial" w:cs="Arial"/>
        </w:rPr>
      </w:pPr>
    </w:p>
    <w:p w14:paraId="5C1CE24C" w14:textId="77777777" w:rsidR="00AF3829" w:rsidRDefault="00AF3829" w:rsidP="006C4338">
      <w:pPr>
        <w:tabs>
          <w:tab w:val="left" w:pos="851"/>
        </w:tabs>
        <w:rPr>
          <w:rFonts w:ascii="Arial" w:hAnsi="Arial" w:cs="Arial"/>
        </w:rPr>
      </w:pPr>
    </w:p>
    <w:p w14:paraId="5B2259C5" w14:textId="77777777" w:rsidR="0021527A" w:rsidRDefault="0021527A" w:rsidP="006F3DF9">
      <w:pPr>
        <w:tabs>
          <w:tab w:val="left" w:pos="851"/>
        </w:tabs>
        <w:rPr>
          <w:rFonts w:ascii="Arial" w:hAnsi="Arial" w:cs="Arial"/>
        </w:rPr>
      </w:pPr>
    </w:p>
    <w:p w14:paraId="4FDAC470" w14:textId="77777777" w:rsidR="0021527A" w:rsidRDefault="0021527A" w:rsidP="005846FB">
      <w:pPr>
        <w:tabs>
          <w:tab w:val="left" w:pos="851"/>
        </w:tabs>
        <w:rPr>
          <w:rFonts w:ascii="Arial" w:hAnsi="Arial" w:cs="Arial"/>
        </w:rPr>
      </w:pPr>
    </w:p>
    <w:p w14:paraId="16AEEFC8" w14:textId="77777777" w:rsidR="0021527A" w:rsidRDefault="0021527A" w:rsidP="005846FB">
      <w:pPr>
        <w:tabs>
          <w:tab w:val="left" w:pos="851"/>
        </w:tabs>
        <w:rPr>
          <w:rFonts w:ascii="Arial" w:hAnsi="Arial" w:cs="Arial"/>
        </w:rPr>
      </w:pPr>
    </w:p>
    <w:p w14:paraId="50317F22" w14:textId="77777777" w:rsidR="009B1CD0" w:rsidRDefault="009B1CD0" w:rsidP="005846FB">
      <w:pPr>
        <w:tabs>
          <w:tab w:val="left" w:pos="851"/>
        </w:tabs>
        <w:rPr>
          <w:rFonts w:ascii="Arial" w:hAnsi="Arial" w:cs="Arial"/>
        </w:rPr>
      </w:pPr>
    </w:p>
    <w:p w14:paraId="15E70D07"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CA0F26F" w14:textId="77777777" w:rsidTr="00B054DA">
        <w:tc>
          <w:tcPr>
            <w:tcW w:w="4644" w:type="dxa"/>
            <w:tcBorders>
              <w:top w:val="single" w:sz="4" w:space="0" w:color="000000"/>
              <w:left w:val="single" w:sz="4" w:space="0" w:color="000000"/>
              <w:bottom w:val="single" w:sz="4" w:space="0" w:color="000000"/>
            </w:tcBorders>
            <w:vAlign w:val="center"/>
          </w:tcPr>
          <w:p w14:paraId="5BEB78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37D4743"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823C77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FA79F8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5CC992B" w14:textId="77777777" w:rsidTr="00B054DA">
        <w:trPr>
          <w:trHeight w:val="1021"/>
        </w:trPr>
        <w:tc>
          <w:tcPr>
            <w:tcW w:w="4644" w:type="dxa"/>
            <w:tcBorders>
              <w:top w:val="single" w:sz="4" w:space="0" w:color="000000"/>
              <w:left w:val="single" w:sz="4" w:space="0" w:color="000000"/>
            </w:tcBorders>
            <w:shd w:val="clear" w:color="auto" w:fill="CCFFFF"/>
          </w:tcPr>
          <w:p w14:paraId="2581833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49478C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EE9436D" w14:textId="77777777" w:rsidR="00332B12" w:rsidRDefault="00332B12" w:rsidP="00B054DA">
            <w:pPr>
              <w:tabs>
                <w:tab w:val="left" w:pos="851"/>
              </w:tabs>
              <w:snapToGrid w:val="0"/>
              <w:jc w:val="both"/>
              <w:rPr>
                <w:rFonts w:ascii="Arial" w:hAnsi="Arial" w:cs="Arial"/>
                <w:b/>
                <w:bCs/>
              </w:rPr>
            </w:pPr>
          </w:p>
        </w:tc>
      </w:tr>
      <w:tr w:rsidR="00332B12" w14:paraId="78C3C295" w14:textId="77777777" w:rsidTr="00B054DA">
        <w:trPr>
          <w:trHeight w:val="1021"/>
        </w:trPr>
        <w:tc>
          <w:tcPr>
            <w:tcW w:w="4644" w:type="dxa"/>
            <w:tcBorders>
              <w:left w:val="single" w:sz="4" w:space="0" w:color="000000"/>
            </w:tcBorders>
          </w:tcPr>
          <w:p w14:paraId="251CE81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10113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1501860" w14:textId="77777777" w:rsidR="00332B12" w:rsidRDefault="00332B12" w:rsidP="00B054DA">
            <w:pPr>
              <w:tabs>
                <w:tab w:val="left" w:pos="851"/>
              </w:tabs>
              <w:snapToGrid w:val="0"/>
              <w:jc w:val="both"/>
              <w:rPr>
                <w:rFonts w:ascii="Arial" w:hAnsi="Arial" w:cs="Arial"/>
                <w:b/>
                <w:bCs/>
              </w:rPr>
            </w:pPr>
          </w:p>
        </w:tc>
      </w:tr>
      <w:tr w:rsidR="00332B12" w14:paraId="1C74044C" w14:textId="77777777" w:rsidTr="00B054DA">
        <w:trPr>
          <w:trHeight w:val="1021"/>
        </w:trPr>
        <w:tc>
          <w:tcPr>
            <w:tcW w:w="4644" w:type="dxa"/>
            <w:tcBorders>
              <w:left w:val="single" w:sz="4" w:space="0" w:color="000000"/>
            </w:tcBorders>
            <w:shd w:val="clear" w:color="auto" w:fill="CCFFFF"/>
          </w:tcPr>
          <w:p w14:paraId="090CD8A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CE11E5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354EF7A" w14:textId="77777777" w:rsidR="00332B12" w:rsidRDefault="00332B12" w:rsidP="00B054DA">
            <w:pPr>
              <w:tabs>
                <w:tab w:val="left" w:pos="851"/>
              </w:tabs>
              <w:snapToGrid w:val="0"/>
              <w:jc w:val="both"/>
              <w:rPr>
                <w:rFonts w:ascii="Arial" w:hAnsi="Arial" w:cs="Arial"/>
                <w:b/>
                <w:bCs/>
              </w:rPr>
            </w:pPr>
          </w:p>
        </w:tc>
      </w:tr>
      <w:tr w:rsidR="00332B12" w14:paraId="527934E9" w14:textId="77777777" w:rsidTr="00B054DA">
        <w:trPr>
          <w:trHeight w:val="1021"/>
        </w:trPr>
        <w:tc>
          <w:tcPr>
            <w:tcW w:w="4644" w:type="dxa"/>
            <w:tcBorders>
              <w:left w:val="single" w:sz="4" w:space="0" w:color="000000"/>
            </w:tcBorders>
          </w:tcPr>
          <w:p w14:paraId="29D59D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308BCD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141C041" w14:textId="77777777" w:rsidR="00332B12" w:rsidRDefault="00332B12" w:rsidP="00B054DA">
            <w:pPr>
              <w:tabs>
                <w:tab w:val="left" w:pos="851"/>
              </w:tabs>
              <w:snapToGrid w:val="0"/>
              <w:jc w:val="both"/>
              <w:rPr>
                <w:rFonts w:ascii="Arial" w:hAnsi="Arial" w:cs="Arial"/>
                <w:b/>
                <w:bCs/>
              </w:rPr>
            </w:pPr>
          </w:p>
        </w:tc>
      </w:tr>
      <w:tr w:rsidR="00332B12" w14:paraId="6FFD7767" w14:textId="77777777" w:rsidTr="00B054DA">
        <w:trPr>
          <w:trHeight w:val="1021"/>
        </w:trPr>
        <w:tc>
          <w:tcPr>
            <w:tcW w:w="4644" w:type="dxa"/>
            <w:tcBorders>
              <w:left w:val="single" w:sz="4" w:space="0" w:color="000000"/>
              <w:bottom w:val="single" w:sz="4" w:space="0" w:color="000000"/>
            </w:tcBorders>
            <w:shd w:val="clear" w:color="auto" w:fill="CCFFFF"/>
          </w:tcPr>
          <w:p w14:paraId="0EEFC16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EDC6A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8E26305" w14:textId="77777777" w:rsidR="00332B12" w:rsidRDefault="00332B12" w:rsidP="00B054DA">
            <w:pPr>
              <w:tabs>
                <w:tab w:val="left" w:pos="851"/>
              </w:tabs>
              <w:snapToGrid w:val="0"/>
              <w:jc w:val="both"/>
              <w:rPr>
                <w:rFonts w:ascii="Arial" w:hAnsi="Arial" w:cs="Arial"/>
                <w:b/>
                <w:bCs/>
              </w:rPr>
            </w:pPr>
          </w:p>
        </w:tc>
      </w:tr>
    </w:tbl>
    <w:p w14:paraId="69DA9A4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25DC3B5"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15E665" w14:textId="77777777">
        <w:tc>
          <w:tcPr>
            <w:tcW w:w="10277" w:type="dxa"/>
            <w:shd w:val="clear" w:color="auto" w:fill="66CCFF"/>
          </w:tcPr>
          <w:p w14:paraId="62299A6B"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0349445" w14:textId="77777777" w:rsidR="009B1CD0" w:rsidRDefault="009B1CD0" w:rsidP="006C4338">
      <w:pPr>
        <w:tabs>
          <w:tab w:val="left" w:pos="851"/>
        </w:tabs>
      </w:pPr>
    </w:p>
    <w:p w14:paraId="2C290458" w14:textId="77777777" w:rsidR="009B1CD0" w:rsidRDefault="009B1CD0" w:rsidP="006C4338">
      <w:pPr>
        <w:tabs>
          <w:tab w:val="left" w:pos="851"/>
        </w:tabs>
      </w:pPr>
    </w:p>
    <w:p w14:paraId="3C985F6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3C90346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2073652" w14:textId="77777777" w:rsidR="009B1CD0" w:rsidRDefault="009B1CD0" w:rsidP="005846FB">
      <w:pPr>
        <w:pStyle w:val="En-tte"/>
        <w:tabs>
          <w:tab w:val="clear" w:pos="4536"/>
          <w:tab w:val="clear" w:pos="9072"/>
          <w:tab w:val="left" w:pos="851"/>
        </w:tabs>
        <w:jc w:val="both"/>
        <w:rPr>
          <w:rFonts w:ascii="Arial" w:hAnsi="Arial" w:cs="Arial"/>
        </w:rPr>
      </w:pPr>
    </w:p>
    <w:p w14:paraId="79BBBDE1" w14:textId="77777777" w:rsidR="009B1CD0" w:rsidRDefault="009B1CD0" w:rsidP="005846FB">
      <w:pPr>
        <w:pStyle w:val="En-tte"/>
        <w:tabs>
          <w:tab w:val="clear" w:pos="4536"/>
          <w:tab w:val="clear" w:pos="9072"/>
          <w:tab w:val="left" w:pos="851"/>
        </w:tabs>
        <w:jc w:val="both"/>
        <w:rPr>
          <w:rFonts w:ascii="Arial" w:hAnsi="Arial" w:cs="Arial"/>
        </w:rPr>
      </w:pPr>
    </w:p>
    <w:p w14:paraId="32706CA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1E043B20"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235CFDEA" w14:textId="77777777" w:rsidR="009B1CD0" w:rsidRDefault="009B1CD0" w:rsidP="0083205E">
      <w:pPr>
        <w:tabs>
          <w:tab w:val="left" w:pos="851"/>
        </w:tabs>
        <w:jc w:val="both"/>
        <w:rPr>
          <w:rFonts w:ascii="Arial" w:hAnsi="Arial" w:cs="Arial"/>
        </w:rPr>
      </w:pPr>
    </w:p>
    <w:p w14:paraId="4103F838" w14:textId="77777777" w:rsidR="009B1CD0" w:rsidRDefault="009B1CD0" w:rsidP="009B45B9">
      <w:pPr>
        <w:tabs>
          <w:tab w:val="left" w:pos="851"/>
        </w:tabs>
        <w:jc w:val="both"/>
        <w:rPr>
          <w:rFonts w:ascii="Arial" w:hAnsi="Arial" w:cs="Arial"/>
        </w:rPr>
      </w:pPr>
    </w:p>
    <w:p w14:paraId="50564CE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19D0AAC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534A055" w14:textId="77777777" w:rsidR="001C40C0" w:rsidRDefault="001C40C0" w:rsidP="009B45B9">
      <w:pPr>
        <w:tabs>
          <w:tab w:val="left" w:pos="851"/>
        </w:tabs>
        <w:jc w:val="both"/>
        <w:rPr>
          <w:rFonts w:ascii="Arial" w:hAnsi="Arial" w:cs="Arial"/>
        </w:rPr>
      </w:pPr>
    </w:p>
    <w:p w14:paraId="7EF7C95F" w14:textId="77777777" w:rsidR="009B1CD0" w:rsidRDefault="009B1CD0" w:rsidP="009B45B9">
      <w:pPr>
        <w:pStyle w:val="fcase2metab"/>
        <w:ind w:left="0" w:firstLine="0"/>
        <w:rPr>
          <w:rFonts w:ascii="Arial" w:hAnsi="Arial" w:cs="Arial"/>
        </w:rPr>
      </w:pPr>
    </w:p>
    <w:p w14:paraId="02F54251"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15FDDA3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6A86F8E" w14:textId="77777777" w:rsidR="009B1CD0" w:rsidRDefault="009B1CD0" w:rsidP="009B45B9">
      <w:pPr>
        <w:pStyle w:val="fcase2metab"/>
        <w:ind w:left="0" w:firstLine="0"/>
        <w:rPr>
          <w:rFonts w:ascii="Arial" w:hAnsi="Arial" w:cs="Arial"/>
        </w:rPr>
      </w:pPr>
    </w:p>
    <w:p w14:paraId="46CC7EB1" w14:textId="77777777" w:rsidR="009B1CD0" w:rsidRDefault="009B1CD0" w:rsidP="009B45B9">
      <w:pPr>
        <w:pStyle w:val="fcase2metab"/>
        <w:ind w:left="0" w:firstLine="0"/>
        <w:rPr>
          <w:rFonts w:ascii="Arial" w:hAnsi="Arial" w:cs="Arial"/>
        </w:rPr>
      </w:pPr>
    </w:p>
    <w:p w14:paraId="2E25198E"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60521A7A" w14:textId="77777777" w:rsidR="009B1CD0" w:rsidRDefault="009B1CD0" w:rsidP="009B45B9">
      <w:pPr>
        <w:pStyle w:val="fcase2metab"/>
        <w:ind w:left="0" w:firstLine="0"/>
        <w:rPr>
          <w:rFonts w:ascii="Arial" w:hAnsi="Arial" w:cs="Arial"/>
        </w:rPr>
      </w:pPr>
    </w:p>
    <w:p w14:paraId="48CE9582" w14:textId="77777777" w:rsidR="009B1CD0" w:rsidRDefault="009B1CD0" w:rsidP="009B45B9">
      <w:pPr>
        <w:tabs>
          <w:tab w:val="left" w:pos="851"/>
        </w:tabs>
        <w:rPr>
          <w:rFonts w:ascii="Arial" w:hAnsi="Arial" w:cs="Arial"/>
        </w:rPr>
      </w:pPr>
    </w:p>
    <w:p w14:paraId="384A783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1BF3981A"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1ECC0C" w14:textId="77777777" w:rsidR="009B1CD0" w:rsidRDefault="009B1CD0" w:rsidP="009B45B9">
      <w:pPr>
        <w:tabs>
          <w:tab w:val="left" w:pos="851"/>
        </w:tabs>
        <w:rPr>
          <w:rFonts w:ascii="Arial" w:hAnsi="Arial" w:cs="Arial"/>
        </w:rPr>
      </w:pPr>
    </w:p>
    <w:p w14:paraId="1786E7D1" w14:textId="77777777" w:rsidR="009B1CD0" w:rsidRDefault="009B1CD0" w:rsidP="009B45B9">
      <w:pPr>
        <w:tabs>
          <w:tab w:val="left" w:pos="851"/>
        </w:tabs>
        <w:rPr>
          <w:rFonts w:ascii="Arial" w:hAnsi="Arial" w:cs="Arial"/>
        </w:rPr>
      </w:pPr>
    </w:p>
    <w:p w14:paraId="2D77EF5B" w14:textId="77777777" w:rsidR="009B1CD0" w:rsidRDefault="009B1CD0" w:rsidP="009B45B9">
      <w:pPr>
        <w:tabs>
          <w:tab w:val="left" w:pos="851"/>
          <w:tab w:val="left" w:pos="5245"/>
          <w:tab w:val="left" w:pos="7371"/>
          <w:tab w:val="left" w:pos="7655"/>
        </w:tabs>
        <w:jc w:val="both"/>
      </w:pPr>
      <w:r>
        <w:rPr>
          <w:rFonts w:ascii="Arial" w:hAnsi="Arial" w:cs="Arial"/>
        </w:rPr>
        <w:tab/>
        <w:t>A : …………………</w:t>
      </w:r>
      <w:r w:rsidR="00D65A51">
        <w:rPr>
          <w:rFonts w:ascii="Arial" w:hAnsi="Arial" w:cs="Arial"/>
        </w:rPr>
        <w:t>…,</w:t>
      </w:r>
      <w:r>
        <w:rPr>
          <w:rFonts w:ascii="Arial" w:hAnsi="Arial" w:cs="Arial"/>
        </w:rPr>
        <w:t xml:space="preserve"> le …………………</w:t>
      </w:r>
    </w:p>
    <w:p w14:paraId="6D2632E6" w14:textId="77777777" w:rsidR="009B1CD0" w:rsidRDefault="009B1CD0" w:rsidP="009B45B9">
      <w:pPr>
        <w:tabs>
          <w:tab w:val="left" w:pos="851"/>
        </w:tabs>
      </w:pPr>
    </w:p>
    <w:p w14:paraId="6D7B8E46" w14:textId="77777777" w:rsidR="009B1CD0" w:rsidRDefault="009B1CD0" w:rsidP="009B45B9">
      <w:pPr>
        <w:tabs>
          <w:tab w:val="left" w:pos="851"/>
        </w:tabs>
      </w:pPr>
    </w:p>
    <w:p w14:paraId="380E02D9" w14:textId="77777777" w:rsidR="009B1CD0" w:rsidRDefault="009B1CD0" w:rsidP="009B45B9">
      <w:pPr>
        <w:tabs>
          <w:tab w:val="left" w:pos="851"/>
        </w:tabs>
      </w:pPr>
    </w:p>
    <w:p w14:paraId="0C901C9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FA4C96F" w14:textId="77777777" w:rsidR="009B1CD0" w:rsidRDefault="009B1CD0" w:rsidP="009B45B9">
      <w:pPr>
        <w:tabs>
          <w:tab w:val="left" w:pos="851"/>
        </w:tabs>
        <w:ind w:left="4820"/>
        <w:jc w:val="center"/>
      </w:pPr>
      <w:r>
        <w:rPr>
          <w:rFonts w:ascii="Arial" w:hAnsi="Arial" w:cs="Arial"/>
          <w:i/>
          <w:sz w:val="18"/>
          <w:szCs w:val="18"/>
        </w:rPr>
        <w:t>(</w:t>
      </w:r>
      <w:r w:rsidR="00D65A5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3FD06A3C" w14:textId="77777777" w:rsidR="009B1CD0" w:rsidRDefault="009B1CD0" w:rsidP="009B45B9">
      <w:pPr>
        <w:tabs>
          <w:tab w:val="left" w:pos="851"/>
        </w:tabs>
        <w:jc w:val="both"/>
      </w:pPr>
    </w:p>
    <w:p w14:paraId="39886181"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90707" w14:textId="77777777" w:rsidR="00A24DA8" w:rsidRDefault="00A24DA8">
      <w:r>
        <w:separator/>
      </w:r>
    </w:p>
  </w:endnote>
  <w:endnote w:type="continuationSeparator" w:id="0">
    <w:p w14:paraId="4A96B691" w14:textId="77777777" w:rsidR="00A24DA8" w:rsidRDefault="00A24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45275B30" w14:textId="77777777" w:rsidTr="0083205E">
      <w:trPr>
        <w:tblHeader/>
      </w:trPr>
      <w:tc>
        <w:tcPr>
          <w:tcW w:w="2906" w:type="dxa"/>
          <w:shd w:val="clear" w:color="auto" w:fill="66CCFF"/>
        </w:tcPr>
        <w:p w14:paraId="18B83610"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DFEB94F" w14:textId="22E03D7E" w:rsidR="00EF2D84" w:rsidRDefault="00EF2D84" w:rsidP="0038411C">
          <w:pPr>
            <w:jc w:val="center"/>
            <w:rPr>
              <w:rFonts w:ascii="Arial" w:hAnsi="Arial" w:cs="Arial"/>
              <w:b/>
            </w:rPr>
          </w:pPr>
          <w:r>
            <w:rPr>
              <w:rFonts w:ascii="Arial" w:hAnsi="Arial" w:cs="Arial"/>
              <w:b/>
              <w:i/>
            </w:rPr>
            <w:t>(</w:t>
          </w:r>
          <w:r w:rsidR="0038411C">
            <w:rPr>
              <w:rFonts w:ascii="Arial" w:hAnsi="Arial" w:cs="Arial"/>
              <w:b/>
              <w:i/>
            </w:rPr>
            <w:t>CCI973-0</w:t>
          </w:r>
          <w:r w:rsidR="009A63E1">
            <w:rPr>
              <w:rFonts w:ascii="Arial" w:hAnsi="Arial" w:cs="Arial"/>
              <w:b/>
              <w:i/>
            </w:rPr>
            <w:t>3</w:t>
          </w:r>
          <w:r w:rsidR="008E34B2">
            <w:rPr>
              <w:rFonts w:ascii="Arial" w:hAnsi="Arial" w:cs="Arial"/>
              <w:b/>
              <w:i/>
            </w:rPr>
            <w:t>/</w:t>
          </w:r>
          <w:r w:rsidR="009A63E1">
            <w:rPr>
              <w:rFonts w:ascii="Arial" w:hAnsi="Arial" w:cs="Arial"/>
              <w:b/>
              <w:i/>
            </w:rPr>
            <w:t>26</w:t>
          </w:r>
          <w:r w:rsidR="0038411C">
            <w:rPr>
              <w:rFonts w:ascii="Arial" w:hAnsi="Arial" w:cs="Arial"/>
              <w:b/>
              <w:i/>
            </w:rPr>
            <w:t xml:space="preserve"> - Lot n°02</w:t>
          </w:r>
          <w:r>
            <w:rPr>
              <w:rFonts w:ascii="Arial" w:hAnsi="Arial" w:cs="Arial"/>
              <w:b/>
              <w:i/>
            </w:rPr>
            <w:t>)</w:t>
          </w:r>
        </w:p>
      </w:tc>
      <w:tc>
        <w:tcPr>
          <w:tcW w:w="896" w:type="dxa"/>
          <w:shd w:val="clear" w:color="auto" w:fill="66CCFF"/>
        </w:tcPr>
        <w:p w14:paraId="60180010"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13C7431A" w14:textId="77777777" w:rsidR="00EF2D84" w:rsidRDefault="00121255">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194895">
            <w:rPr>
              <w:rStyle w:val="Numrodepage"/>
              <w:rFonts w:cs="Arial"/>
              <w:b/>
              <w:noProof/>
            </w:rPr>
            <w:t>3</w:t>
          </w:r>
          <w:r>
            <w:rPr>
              <w:rStyle w:val="Numrodepage"/>
              <w:rFonts w:cs="Arial"/>
              <w:b/>
            </w:rPr>
            <w:fldChar w:fldCharType="end"/>
          </w:r>
        </w:p>
      </w:tc>
      <w:tc>
        <w:tcPr>
          <w:tcW w:w="165" w:type="dxa"/>
          <w:shd w:val="clear" w:color="auto" w:fill="66CCFF"/>
        </w:tcPr>
        <w:p w14:paraId="5E65F564" w14:textId="77777777" w:rsidR="00EF2D84" w:rsidRDefault="00EF2D84">
          <w:pPr>
            <w:jc w:val="center"/>
          </w:pPr>
          <w:r>
            <w:rPr>
              <w:rFonts w:ascii="Arial" w:hAnsi="Arial" w:cs="Arial"/>
              <w:b/>
            </w:rPr>
            <w:t>/</w:t>
          </w:r>
        </w:p>
      </w:tc>
      <w:tc>
        <w:tcPr>
          <w:tcW w:w="544" w:type="dxa"/>
          <w:shd w:val="clear" w:color="auto" w:fill="66CCFF"/>
        </w:tcPr>
        <w:p w14:paraId="0883D8F8" w14:textId="77777777" w:rsidR="00EF2D84" w:rsidRDefault="00121255">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194895">
            <w:rPr>
              <w:rStyle w:val="Numrodepage"/>
              <w:rFonts w:cs="Arial"/>
              <w:b/>
              <w:noProof/>
            </w:rPr>
            <w:t>5</w:t>
          </w:r>
          <w:r>
            <w:rPr>
              <w:rStyle w:val="Numrodepage"/>
              <w:rFonts w:cs="Arial"/>
              <w:b/>
            </w:rPr>
            <w:fldChar w:fldCharType="end"/>
          </w:r>
        </w:p>
      </w:tc>
    </w:tr>
  </w:tbl>
  <w:p w14:paraId="11E22A04"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48DE6" w14:textId="77777777" w:rsidR="00A24DA8" w:rsidRDefault="00A24DA8">
      <w:r>
        <w:separator/>
      </w:r>
    </w:p>
  </w:footnote>
  <w:footnote w:type="continuationSeparator" w:id="0">
    <w:p w14:paraId="259471D8" w14:textId="77777777" w:rsidR="00A24DA8" w:rsidRDefault="00A24DA8">
      <w:r>
        <w:continuationSeparator/>
      </w:r>
    </w:p>
  </w:footnote>
  <w:footnote w:id="1">
    <w:p w14:paraId="053E0192"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6CEFF27"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E1F4F17"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7196841">
    <w:abstractNumId w:val="0"/>
  </w:num>
  <w:num w:numId="2" w16cid:durableId="237253780">
    <w:abstractNumId w:val="1"/>
  </w:num>
  <w:num w:numId="3" w16cid:durableId="2102682609">
    <w:abstractNumId w:val="2"/>
  </w:num>
  <w:num w:numId="4" w16cid:durableId="13043919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93AB7"/>
    <w:rsid w:val="000A2E05"/>
    <w:rsid w:val="000C11B4"/>
    <w:rsid w:val="000C24F3"/>
    <w:rsid w:val="000E0020"/>
    <w:rsid w:val="000E7F0D"/>
    <w:rsid w:val="000F6470"/>
    <w:rsid w:val="00121255"/>
    <w:rsid w:val="00137F98"/>
    <w:rsid w:val="00166B56"/>
    <w:rsid w:val="00194895"/>
    <w:rsid w:val="001C40C0"/>
    <w:rsid w:val="001C733C"/>
    <w:rsid w:val="0021527A"/>
    <w:rsid w:val="002172B2"/>
    <w:rsid w:val="0021797C"/>
    <w:rsid w:val="00225A1A"/>
    <w:rsid w:val="002904AF"/>
    <w:rsid w:val="002C2CA3"/>
    <w:rsid w:val="002C4B3E"/>
    <w:rsid w:val="002C79D6"/>
    <w:rsid w:val="00332B12"/>
    <w:rsid w:val="00354C04"/>
    <w:rsid w:val="0038411C"/>
    <w:rsid w:val="00385E76"/>
    <w:rsid w:val="0043706E"/>
    <w:rsid w:val="0044597F"/>
    <w:rsid w:val="00480CEA"/>
    <w:rsid w:val="004A7169"/>
    <w:rsid w:val="004E75A6"/>
    <w:rsid w:val="00514DAF"/>
    <w:rsid w:val="00532EC7"/>
    <w:rsid w:val="00541CA3"/>
    <w:rsid w:val="005546A9"/>
    <w:rsid w:val="005846FB"/>
    <w:rsid w:val="005A4A3B"/>
    <w:rsid w:val="005A4CB5"/>
    <w:rsid w:val="0061068C"/>
    <w:rsid w:val="0064560F"/>
    <w:rsid w:val="0065128E"/>
    <w:rsid w:val="00660727"/>
    <w:rsid w:val="006C4338"/>
    <w:rsid w:val="006F3DF9"/>
    <w:rsid w:val="007060E5"/>
    <w:rsid w:val="00710FD6"/>
    <w:rsid w:val="00757151"/>
    <w:rsid w:val="007909E0"/>
    <w:rsid w:val="0079785C"/>
    <w:rsid w:val="007C3ABC"/>
    <w:rsid w:val="007D7A65"/>
    <w:rsid w:val="007F68A6"/>
    <w:rsid w:val="008156EF"/>
    <w:rsid w:val="0083205E"/>
    <w:rsid w:val="00844DAA"/>
    <w:rsid w:val="008C3C90"/>
    <w:rsid w:val="008E34B2"/>
    <w:rsid w:val="00934503"/>
    <w:rsid w:val="00983FF3"/>
    <w:rsid w:val="009A63E1"/>
    <w:rsid w:val="009B1CD0"/>
    <w:rsid w:val="009B45B9"/>
    <w:rsid w:val="009D5F99"/>
    <w:rsid w:val="009E583E"/>
    <w:rsid w:val="00A24DA8"/>
    <w:rsid w:val="00A50DF3"/>
    <w:rsid w:val="00AA46B8"/>
    <w:rsid w:val="00AE7831"/>
    <w:rsid w:val="00AF3829"/>
    <w:rsid w:val="00B054DA"/>
    <w:rsid w:val="00B87564"/>
    <w:rsid w:val="00BA1AB1"/>
    <w:rsid w:val="00BA44E5"/>
    <w:rsid w:val="00BE6078"/>
    <w:rsid w:val="00C91060"/>
    <w:rsid w:val="00C911FE"/>
    <w:rsid w:val="00CD185D"/>
    <w:rsid w:val="00CD46CC"/>
    <w:rsid w:val="00D46BC7"/>
    <w:rsid w:val="00D65A51"/>
    <w:rsid w:val="00E12347"/>
    <w:rsid w:val="00E1697C"/>
    <w:rsid w:val="00E47798"/>
    <w:rsid w:val="00E651B2"/>
    <w:rsid w:val="00E66BC9"/>
    <w:rsid w:val="00E751DB"/>
    <w:rsid w:val="00EF2D84"/>
    <w:rsid w:val="00F62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4CB49F"/>
  <w15:docId w15:val="{6C3BF03E-DBBC-4396-A3E2-C6D1C0B2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basedOn w:val="Policepardfaut"/>
    <w:link w:val="En-tte"/>
    <w:uiPriority w:val="99"/>
    <w:rsid w:val="008156EF"/>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120E8-33B4-43BD-B6B5-F63A304E3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5</Pages>
  <Words>1520</Words>
  <Characters>8361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19</cp:revision>
  <cp:lastPrinted>2016-04-08T19:31:00Z</cp:lastPrinted>
  <dcterms:created xsi:type="dcterms:W3CDTF">2016-11-07T13:24:00Z</dcterms:created>
  <dcterms:modified xsi:type="dcterms:W3CDTF">2026-02-09T16:51:00Z</dcterms:modified>
</cp:coreProperties>
</file>